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4A7" w:rsidRDefault="000964A7" w:rsidP="002117C2">
      <w:pPr>
        <w:rPr>
          <w:rFonts w:cs="Times New Roman"/>
          <w:b/>
          <w:sz w:val="28"/>
          <w:szCs w:val="28"/>
        </w:rPr>
      </w:pPr>
    </w:p>
    <w:p w:rsidR="006B453F" w:rsidRPr="00D83B55" w:rsidRDefault="00E7063E" w:rsidP="002117C2">
      <w:pPr>
        <w:rPr>
          <w:rFonts w:cs="Times New Roman"/>
          <w:b/>
          <w:sz w:val="28"/>
          <w:szCs w:val="28"/>
        </w:rPr>
      </w:pPr>
      <w:r>
        <w:rPr>
          <w:rFonts w:cs="Times New Roman"/>
          <w:b/>
          <w:sz w:val="28"/>
          <w:szCs w:val="28"/>
        </w:rPr>
        <w:t>BHUMIREDDY VIJAYA LAXMI</w:t>
      </w:r>
    </w:p>
    <w:p w:rsidR="006B453F" w:rsidRPr="00942372" w:rsidRDefault="006B453F" w:rsidP="008F6C3F">
      <w:pPr>
        <w:jc w:val="center"/>
        <w:rPr>
          <w:rFonts w:cs="Times New Roman"/>
          <w:sz w:val="18"/>
        </w:rPr>
      </w:pPr>
    </w:p>
    <w:p w:rsidR="006B453F" w:rsidRPr="00942372" w:rsidRDefault="002117C2" w:rsidP="00712559">
      <w:pPr>
        <w:rPr>
          <w:rFonts w:cs="Times New Roman"/>
          <w:sz w:val="24"/>
        </w:rPr>
      </w:pPr>
      <w:r>
        <w:rPr>
          <w:rFonts w:cs="Times New Roman"/>
          <w:b/>
          <w:sz w:val="24"/>
        </w:rPr>
        <w:t xml:space="preserve">                                            </w:t>
      </w:r>
      <w:r w:rsidR="00A0051D">
        <w:rPr>
          <w:rFonts w:cs="Times New Roman"/>
          <w:b/>
          <w:sz w:val="24"/>
        </w:rPr>
        <w:t xml:space="preserve">    </w:t>
      </w:r>
      <w:r>
        <w:rPr>
          <w:rFonts w:cs="Times New Roman"/>
          <w:b/>
          <w:sz w:val="24"/>
        </w:rPr>
        <w:t xml:space="preserve"> </w:t>
      </w:r>
      <w:r w:rsidR="004A59F6">
        <w:rPr>
          <w:rFonts w:cs="Times New Roman"/>
          <w:b/>
          <w:sz w:val="24"/>
        </w:rPr>
        <w:t xml:space="preserve"> </w:t>
      </w:r>
      <w:r w:rsidR="00712559">
        <w:rPr>
          <w:rFonts w:cs="Times New Roman"/>
          <w:b/>
          <w:sz w:val="24"/>
        </w:rPr>
        <w:tab/>
      </w:r>
      <w:r w:rsidR="00712559">
        <w:rPr>
          <w:rFonts w:cs="Times New Roman"/>
          <w:b/>
          <w:sz w:val="24"/>
        </w:rPr>
        <w:tab/>
      </w:r>
      <w:r w:rsidR="00712559">
        <w:rPr>
          <w:rFonts w:cs="Times New Roman"/>
          <w:b/>
          <w:sz w:val="24"/>
        </w:rPr>
        <w:tab/>
      </w:r>
      <w:r w:rsidR="00C473BD">
        <w:rPr>
          <w:rFonts w:cs="Times New Roman"/>
          <w:b/>
          <w:sz w:val="24"/>
        </w:rPr>
        <w:t xml:space="preserve">   </w:t>
      </w:r>
      <w:r w:rsidR="006B453F" w:rsidRPr="00942372">
        <w:rPr>
          <w:rFonts w:cs="Times New Roman"/>
          <w:b/>
          <w:sz w:val="24"/>
        </w:rPr>
        <w:t>Mobile    :</w:t>
      </w:r>
      <w:r w:rsidR="006A0B07">
        <w:rPr>
          <w:rFonts w:cs="Times New Roman"/>
          <w:b/>
          <w:sz w:val="24"/>
        </w:rPr>
        <w:t xml:space="preserve"> </w:t>
      </w:r>
      <w:r w:rsidR="00E726F8" w:rsidRPr="00942372">
        <w:rPr>
          <w:rFonts w:cs="Times New Roman"/>
          <w:b/>
          <w:sz w:val="24"/>
        </w:rPr>
        <w:t>9160</w:t>
      </w:r>
      <w:r w:rsidR="00E7063E">
        <w:rPr>
          <w:rFonts w:cs="Times New Roman"/>
          <w:b/>
          <w:sz w:val="24"/>
        </w:rPr>
        <w:t>081088</w:t>
      </w:r>
    </w:p>
    <w:p w:rsidR="006B453F" w:rsidRPr="00942372" w:rsidRDefault="00E7063E" w:rsidP="00E7063E">
      <w:pPr>
        <w:pBdr>
          <w:bottom w:val="single" w:sz="8" w:space="1" w:color="000000"/>
        </w:pBdr>
        <w:ind w:firstLine="720"/>
        <w:jc w:val="center"/>
        <w:rPr>
          <w:rFonts w:cs="Times New Roman"/>
          <w:b/>
          <w:sz w:val="24"/>
        </w:rPr>
      </w:pPr>
      <w:r>
        <w:rPr>
          <w:rFonts w:cs="Times New Roman"/>
          <w:b/>
          <w:sz w:val="24"/>
        </w:rPr>
        <w:t xml:space="preserve">                                                                       </w:t>
      </w:r>
      <w:r w:rsidR="006B453F" w:rsidRPr="00942372">
        <w:rPr>
          <w:rFonts w:cs="Times New Roman"/>
          <w:b/>
          <w:sz w:val="24"/>
        </w:rPr>
        <w:t xml:space="preserve">Email      : </w:t>
      </w:r>
      <w:r w:rsidR="00893B64">
        <w:rPr>
          <w:rFonts w:cs="Times New Roman"/>
          <w:b/>
          <w:sz w:val="24"/>
        </w:rPr>
        <w:t>vijayalaxmi.bhr</w:t>
      </w:r>
      <w:r w:rsidR="00A21597" w:rsidRPr="00942372">
        <w:rPr>
          <w:rFonts w:cs="Times New Roman"/>
          <w:b/>
          <w:sz w:val="24"/>
        </w:rPr>
        <w:t>@gmail.com</w:t>
      </w:r>
    </w:p>
    <w:p w:rsidR="00A21597" w:rsidRPr="00942372" w:rsidRDefault="00A21597">
      <w:pPr>
        <w:pBdr>
          <w:bottom w:val="single" w:sz="8" w:space="1" w:color="000000"/>
        </w:pBdr>
        <w:jc w:val="both"/>
        <w:rPr>
          <w:rFonts w:cs="Times New Roman"/>
          <w:b/>
          <w:color w:val="548DD4"/>
          <w:u w:val="single"/>
        </w:rPr>
      </w:pPr>
    </w:p>
    <w:p w:rsidR="00A21597" w:rsidRDefault="00A21597">
      <w:pPr>
        <w:pStyle w:val="BodyText"/>
        <w:ind w:left="-90"/>
        <w:jc w:val="both"/>
        <w:rPr>
          <w:rFonts w:ascii="Times New Roman" w:hAnsi="Times New Roman" w:cs="Times New Roman"/>
          <w:b/>
          <w:sz w:val="20"/>
          <w:u w:val="single"/>
        </w:rPr>
      </w:pPr>
    </w:p>
    <w:p w:rsidR="00942372" w:rsidRPr="00942372" w:rsidRDefault="00942372">
      <w:pPr>
        <w:pStyle w:val="BodyText"/>
        <w:ind w:left="-90"/>
        <w:jc w:val="both"/>
        <w:rPr>
          <w:rFonts w:ascii="Times New Roman" w:hAnsi="Times New Roman" w:cs="Times New Roman"/>
          <w:b/>
          <w:sz w:val="20"/>
          <w:u w:val="single"/>
        </w:rPr>
      </w:pPr>
    </w:p>
    <w:p w:rsidR="006B453F" w:rsidRPr="00942372" w:rsidRDefault="006B453F">
      <w:pPr>
        <w:pStyle w:val="BodyText"/>
        <w:ind w:left="-90"/>
        <w:jc w:val="both"/>
        <w:rPr>
          <w:rFonts w:ascii="Times New Roman" w:hAnsi="Times New Roman" w:cs="Times New Roman"/>
          <w:b/>
          <w:szCs w:val="24"/>
          <w:u w:val="single"/>
        </w:rPr>
      </w:pPr>
      <w:r w:rsidRPr="00942372">
        <w:rPr>
          <w:rFonts w:ascii="Times New Roman" w:hAnsi="Times New Roman" w:cs="Times New Roman"/>
          <w:b/>
          <w:szCs w:val="24"/>
          <w:u w:val="single"/>
        </w:rPr>
        <w:t>CAREER OBJECTIVE</w:t>
      </w:r>
    </w:p>
    <w:p w:rsidR="006B453F" w:rsidRPr="00942372" w:rsidRDefault="006B453F">
      <w:pPr>
        <w:pStyle w:val="BodyText"/>
        <w:ind w:left="-90"/>
        <w:jc w:val="both"/>
        <w:rPr>
          <w:rFonts w:ascii="Times New Roman" w:hAnsi="Times New Roman" w:cs="Times New Roman"/>
          <w:b/>
          <w:szCs w:val="24"/>
          <w:u w:val="single"/>
        </w:rPr>
      </w:pPr>
    </w:p>
    <w:p w:rsidR="006B453F" w:rsidRPr="00942372" w:rsidRDefault="006B453F" w:rsidP="005A325B">
      <w:pPr>
        <w:pStyle w:val="BodyText"/>
        <w:spacing w:line="276" w:lineRule="auto"/>
        <w:ind w:left="-90" w:firstLine="810"/>
        <w:jc w:val="both"/>
        <w:rPr>
          <w:rFonts w:ascii="Times New Roman" w:hAnsi="Times New Roman" w:cs="Times New Roman"/>
          <w:szCs w:val="24"/>
        </w:rPr>
      </w:pPr>
      <w:r w:rsidRPr="00942372">
        <w:rPr>
          <w:rFonts w:ascii="Times New Roman" w:hAnsi="Times New Roman" w:cs="Times New Roman"/>
          <w:szCs w:val="24"/>
        </w:rPr>
        <w:t>To enhance the performance of the company for better output through a disciplined, org</w:t>
      </w:r>
      <w:r w:rsidR="005F707F">
        <w:rPr>
          <w:rFonts w:ascii="Times New Roman" w:hAnsi="Times New Roman" w:cs="Times New Roman"/>
          <w:szCs w:val="24"/>
        </w:rPr>
        <w:t xml:space="preserve">anized and progressive ways by utilizing </w:t>
      </w:r>
      <w:r w:rsidRPr="00942372">
        <w:rPr>
          <w:rFonts w:ascii="Times New Roman" w:hAnsi="Times New Roman" w:cs="Times New Roman"/>
          <w:szCs w:val="24"/>
        </w:rPr>
        <w:t xml:space="preserve">my </w:t>
      </w:r>
      <w:r w:rsidR="005F707F">
        <w:rPr>
          <w:rFonts w:ascii="Times New Roman" w:hAnsi="Times New Roman" w:cs="Times New Roman"/>
          <w:szCs w:val="24"/>
        </w:rPr>
        <w:t>abilities and skills</w:t>
      </w:r>
      <w:r w:rsidRPr="00942372">
        <w:rPr>
          <w:rFonts w:ascii="Times New Roman" w:hAnsi="Times New Roman" w:cs="Times New Roman"/>
          <w:szCs w:val="24"/>
        </w:rPr>
        <w:t xml:space="preserve"> in the task entrusted to me.</w:t>
      </w:r>
    </w:p>
    <w:p w:rsidR="00E367DD" w:rsidRDefault="00E367DD" w:rsidP="00E367DD">
      <w:pPr>
        <w:pStyle w:val="BodyText"/>
        <w:jc w:val="both"/>
        <w:rPr>
          <w:rFonts w:ascii="Times New Roman" w:hAnsi="Times New Roman" w:cs="Times New Roman"/>
          <w:szCs w:val="24"/>
        </w:rPr>
      </w:pPr>
    </w:p>
    <w:p w:rsidR="006B453F" w:rsidRDefault="006B453F" w:rsidP="00E367DD">
      <w:pPr>
        <w:pStyle w:val="BodyText"/>
        <w:jc w:val="both"/>
        <w:rPr>
          <w:rFonts w:ascii="Times New Roman" w:hAnsi="Times New Roman" w:cs="Times New Roman"/>
          <w:b/>
          <w:szCs w:val="24"/>
          <w:u w:val="single"/>
        </w:rPr>
      </w:pPr>
      <w:r w:rsidRPr="00942372">
        <w:rPr>
          <w:rFonts w:ascii="Times New Roman" w:hAnsi="Times New Roman" w:cs="Times New Roman"/>
          <w:b/>
          <w:szCs w:val="24"/>
          <w:u w:val="single"/>
        </w:rPr>
        <w:t>ACADEMIC QUALIFICATION</w:t>
      </w:r>
    </w:p>
    <w:p w:rsidR="00500C2B" w:rsidRPr="00942372" w:rsidRDefault="00500C2B">
      <w:pPr>
        <w:pStyle w:val="BodyText"/>
        <w:ind w:left="-90"/>
        <w:jc w:val="both"/>
        <w:rPr>
          <w:rFonts w:ascii="Times New Roman" w:hAnsi="Times New Roman" w:cs="Times New Roman"/>
          <w:b/>
          <w:szCs w:val="24"/>
          <w:u w:val="single"/>
        </w:rPr>
      </w:pPr>
    </w:p>
    <w:p w:rsidR="006B453F" w:rsidRPr="00942372" w:rsidRDefault="006B453F" w:rsidP="004803DF">
      <w:pPr>
        <w:numPr>
          <w:ilvl w:val="0"/>
          <w:numId w:val="6"/>
        </w:numPr>
        <w:spacing w:line="360" w:lineRule="auto"/>
        <w:ind w:hanging="180"/>
        <w:rPr>
          <w:rFonts w:cs="Times New Roman"/>
          <w:b/>
          <w:sz w:val="24"/>
          <w:szCs w:val="24"/>
        </w:rPr>
      </w:pPr>
      <w:r w:rsidRPr="00942372">
        <w:rPr>
          <w:rFonts w:cs="Times New Roman"/>
          <w:b/>
          <w:sz w:val="24"/>
          <w:szCs w:val="24"/>
        </w:rPr>
        <w:t xml:space="preserve">Graduation </w:t>
      </w:r>
      <w:r w:rsidR="00306DF1">
        <w:rPr>
          <w:rFonts w:cs="Times New Roman"/>
          <w:b/>
          <w:sz w:val="24"/>
          <w:szCs w:val="24"/>
        </w:rPr>
        <w:t xml:space="preserve">in </w:t>
      </w:r>
      <w:r w:rsidRPr="00942372">
        <w:rPr>
          <w:rFonts w:cs="Times New Roman"/>
          <w:b/>
          <w:sz w:val="24"/>
          <w:szCs w:val="24"/>
        </w:rPr>
        <w:t>B</w:t>
      </w:r>
      <w:r w:rsidR="0046569A" w:rsidRPr="00942372">
        <w:rPr>
          <w:rFonts w:cs="Times New Roman"/>
          <w:b/>
          <w:sz w:val="24"/>
          <w:szCs w:val="24"/>
        </w:rPr>
        <w:t>.Tech</w:t>
      </w:r>
      <w:r w:rsidR="00E367DD">
        <w:rPr>
          <w:rFonts w:cs="Times New Roman"/>
          <w:b/>
          <w:sz w:val="24"/>
          <w:szCs w:val="24"/>
        </w:rPr>
        <w:t>(EEE)</w:t>
      </w:r>
      <w:r w:rsidRPr="00942372">
        <w:rPr>
          <w:rFonts w:cs="Times New Roman"/>
          <w:b/>
          <w:sz w:val="24"/>
          <w:szCs w:val="24"/>
        </w:rPr>
        <w:t>:</w:t>
      </w:r>
    </w:p>
    <w:p w:rsidR="006B453F" w:rsidRPr="00942372" w:rsidRDefault="00E7063E" w:rsidP="004803DF">
      <w:pPr>
        <w:numPr>
          <w:ilvl w:val="0"/>
          <w:numId w:val="1"/>
        </w:numPr>
        <w:tabs>
          <w:tab w:val="left" w:pos="1170"/>
        </w:tabs>
        <w:spacing w:line="276" w:lineRule="auto"/>
        <w:ind w:hanging="90"/>
        <w:rPr>
          <w:rFonts w:cs="Times New Roman"/>
          <w:b/>
          <w:sz w:val="24"/>
          <w:szCs w:val="24"/>
        </w:rPr>
      </w:pPr>
      <w:r>
        <w:rPr>
          <w:rFonts w:cs="Times New Roman"/>
          <w:sz w:val="24"/>
          <w:szCs w:val="24"/>
        </w:rPr>
        <w:t>‘2011</w:t>
      </w:r>
      <w:r w:rsidR="006B453F" w:rsidRPr="00942372">
        <w:rPr>
          <w:rFonts w:cs="Times New Roman"/>
          <w:sz w:val="24"/>
          <w:szCs w:val="24"/>
        </w:rPr>
        <w:t>-20</w:t>
      </w:r>
      <w:r>
        <w:rPr>
          <w:rFonts w:cs="Times New Roman"/>
          <w:sz w:val="24"/>
          <w:szCs w:val="24"/>
        </w:rPr>
        <w:t>15</w:t>
      </w:r>
      <w:r w:rsidR="006B453F" w:rsidRPr="00942372">
        <w:rPr>
          <w:rFonts w:cs="Times New Roman"/>
          <w:sz w:val="24"/>
          <w:szCs w:val="24"/>
        </w:rPr>
        <w:t>’ – Passed from</w:t>
      </w:r>
      <w:r>
        <w:rPr>
          <w:rFonts w:cs="Times New Roman"/>
          <w:sz w:val="24"/>
          <w:szCs w:val="24"/>
        </w:rPr>
        <w:t xml:space="preserve"> </w:t>
      </w:r>
      <w:r w:rsidRPr="00E7063E">
        <w:rPr>
          <w:rFonts w:cs="Times New Roman"/>
          <w:b/>
          <w:sz w:val="24"/>
          <w:szCs w:val="24"/>
        </w:rPr>
        <w:t>vignan’s</w:t>
      </w:r>
      <w:r>
        <w:rPr>
          <w:rFonts w:cs="Times New Roman"/>
          <w:sz w:val="24"/>
          <w:szCs w:val="24"/>
        </w:rPr>
        <w:t xml:space="preserve"> </w:t>
      </w:r>
      <w:r w:rsidR="00193D1C">
        <w:rPr>
          <w:rFonts w:cs="Times New Roman"/>
          <w:b/>
          <w:sz w:val="24"/>
          <w:szCs w:val="24"/>
        </w:rPr>
        <w:t xml:space="preserve">Institute of </w:t>
      </w:r>
      <w:r>
        <w:rPr>
          <w:rFonts w:cs="Times New Roman"/>
          <w:b/>
          <w:sz w:val="24"/>
          <w:szCs w:val="24"/>
        </w:rPr>
        <w:t>management</w:t>
      </w:r>
      <w:r w:rsidR="00193D1C">
        <w:rPr>
          <w:rFonts w:cs="Times New Roman"/>
          <w:b/>
          <w:sz w:val="24"/>
          <w:szCs w:val="24"/>
        </w:rPr>
        <w:t xml:space="preserve"> &amp; Technology</w:t>
      </w:r>
      <w:r>
        <w:rPr>
          <w:rFonts w:cs="Times New Roman"/>
          <w:b/>
          <w:sz w:val="24"/>
          <w:szCs w:val="24"/>
        </w:rPr>
        <w:t xml:space="preserve"> for women</w:t>
      </w:r>
      <w:r w:rsidR="0046569A" w:rsidRPr="00942372">
        <w:rPr>
          <w:rFonts w:cs="Times New Roman"/>
          <w:b/>
          <w:sz w:val="24"/>
          <w:szCs w:val="24"/>
        </w:rPr>
        <w:t>,</w:t>
      </w:r>
      <w:r w:rsidR="00193D1C">
        <w:rPr>
          <w:rFonts w:cs="Times New Roman"/>
          <w:b/>
          <w:sz w:val="24"/>
          <w:szCs w:val="24"/>
        </w:rPr>
        <w:t xml:space="preserve"> </w:t>
      </w:r>
      <w:r w:rsidR="00734CB7">
        <w:rPr>
          <w:rFonts w:cs="Times New Roman"/>
          <w:b/>
          <w:sz w:val="24"/>
          <w:szCs w:val="24"/>
        </w:rPr>
        <w:t>JNTU</w:t>
      </w:r>
      <w:r w:rsidR="00BE467F">
        <w:rPr>
          <w:rFonts w:cs="Times New Roman"/>
          <w:b/>
          <w:sz w:val="24"/>
          <w:szCs w:val="24"/>
        </w:rPr>
        <w:t>H</w:t>
      </w:r>
      <w:r w:rsidR="006B453F" w:rsidRPr="00942372">
        <w:rPr>
          <w:rFonts w:cs="Times New Roman"/>
          <w:b/>
          <w:sz w:val="24"/>
          <w:szCs w:val="24"/>
        </w:rPr>
        <w:t>.</w:t>
      </w:r>
    </w:p>
    <w:p w:rsidR="006B453F" w:rsidRPr="00942372" w:rsidRDefault="006B453F" w:rsidP="004803DF">
      <w:pPr>
        <w:numPr>
          <w:ilvl w:val="0"/>
          <w:numId w:val="4"/>
        </w:numPr>
        <w:tabs>
          <w:tab w:val="clear" w:pos="360"/>
          <w:tab w:val="num" w:pos="450"/>
        </w:tabs>
        <w:spacing w:line="360" w:lineRule="auto"/>
        <w:ind w:left="450" w:hanging="90"/>
        <w:rPr>
          <w:rFonts w:cs="Times New Roman"/>
          <w:b/>
          <w:sz w:val="24"/>
          <w:szCs w:val="24"/>
        </w:rPr>
      </w:pPr>
      <w:r w:rsidRPr="00942372">
        <w:rPr>
          <w:rFonts w:cs="Times New Roman"/>
          <w:b/>
          <w:sz w:val="24"/>
          <w:szCs w:val="24"/>
        </w:rPr>
        <w:t>Intermediate:</w:t>
      </w:r>
    </w:p>
    <w:p w:rsidR="006B453F" w:rsidRPr="00942372" w:rsidRDefault="00E7063E" w:rsidP="004803DF">
      <w:pPr>
        <w:numPr>
          <w:ilvl w:val="0"/>
          <w:numId w:val="1"/>
        </w:numPr>
        <w:tabs>
          <w:tab w:val="left" w:pos="1620"/>
          <w:tab w:val="left" w:pos="2070"/>
        </w:tabs>
        <w:spacing w:line="276" w:lineRule="auto"/>
        <w:ind w:left="1170" w:hanging="180"/>
        <w:rPr>
          <w:rFonts w:cs="Times New Roman"/>
          <w:sz w:val="24"/>
          <w:szCs w:val="24"/>
        </w:rPr>
      </w:pPr>
      <w:r>
        <w:rPr>
          <w:rFonts w:cs="Times New Roman"/>
          <w:sz w:val="24"/>
          <w:szCs w:val="24"/>
        </w:rPr>
        <w:t>Passed in ‘2011</w:t>
      </w:r>
      <w:r w:rsidR="006B453F" w:rsidRPr="00942372">
        <w:rPr>
          <w:rFonts w:cs="Times New Roman"/>
          <w:sz w:val="24"/>
          <w:szCs w:val="24"/>
        </w:rPr>
        <w:t>’</w:t>
      </w:r>
      <w:r w:rsidR="006B453F" w:rsidRPr="00942372">
        <w:rPr>
          <w:rFonts w:cs="Times New Roman"/>
          <w:sz w:val="24"/>
          <w:szCs w:val="24"/>
        </w:rPr>
        <w:softHyphen/>
        <w:t xml:space="preserve"> - from </w:t>
      </w:r>
      <w:r w:rsidR="00916C54">
        <w:rPr>
          <w:b/>
          <w:sz w:val="24"/>
          <w:szCs w:val="24"/>
        </w:rPr>
        <w:t xml:space="preserve">Sri Venkateswara </w:t>
      </w:r>
      <w:r w:rsidR="00916C54" w:rsidRPr="00E7063E">
        <w:rPr>
          <w:b/>
          <w:sz w:val="24"/>
          <w:szCs w:val="24"/>
        </w:rPr>
        <w:t>junior</w:t>
      </w:r>
      <w:r w:rsidRPr="00E7063E">
        <w:rPr>
          <w:b/>
          <w:sz w:val="24"/>
          <w:szCs w:val="24"/>
        </w:rPr>
        <w:t xml:space="preserve"> college</w:t>
      </w:r>
      <w:r w:rsidR="00B00BDC">
        <w:rPr>
          <w:rFonts w:cs="Times New Roman"/>
          <w:sz w:val="24"/>
          <w:szCs w:val="24"/>
        </w:rPr>
        <w:t>.</w:t>
      </w:r>
    </w:p>
    <w:p w:rsidR="006B453F" w:rsidRPr="00942372" w:rsidRDefault="009E650C" w:rsidP="004803DF">
      <w:pPr>
        <w:numPr>
          <w:ilvl w:val="0"/>
          <w:numId w:val="4"/>
        </w:numPr>
        <w:tabs>
          <w:tab w:val="left" w:pos="360"/>
          <w:tab w:val="num" w:pos="540"/>
        </w:tabs>
        <w:spacing w:line="360" w:lineRule="auto"/>
        <w:ind w:left="450" w:hanging="90"/>
        <w:rPr>
          <w:rFonts w:cs="Times New Roman"/>
          <w:b/>
          <w:sz w:val="24"/>
          <w:szCs w:val="24"/>
        </w:rPr>
      </w:pPr>
      <w:r>
        <w:rPr>
          <w:rFonts w:cs="Times New Roman"/>
          <w:b/>
          <w:sz w:val="24"/>
          <w:szCs w:val="24"/>
        </w:rPr>
        <w:t>SSC</w:t>
      </w:r>
      <w:r w:rsidR="006B453F" w:rsidRPr="00942372">
        <w:rPr>
          <w:rFonts w:cs="Times New Roman"/>
          <w:b/>
          <w:sz w:val="24"/>
          <w:szCs w:val="24"/>
        </w:rPr>
        <w:t>:</w:t>
      </w:r>
    </w:p>
    <w:p w:rsidR="005F728E" w:rsidRDefault="00E7063E" w:rsidP="005F728E">
      <w:pPr>
        <w:pStyle w:val="BodyText"/>
        <w:numPr>
          <w:ilvl w:val="0"/>
          <w:numId w:val="1"/>
        </w:numPr>
        <w:tabs>
          <w:tab w:val="left" w:pos="1530"/>
        </w:tabs>
        <w:spacing w:line="360" w:lineRule="auto"/>
        <w:ind w:left="1170" w:hanging="180"/>
        <w:jc w:val="both"/>
        <w:rPr>
          <w:rFonts w:ascii="Times New Roman" w:hAnsi="Times New Roman" w:cs="Times New Roman"/>
          <w:b/>
          <w:szCs w:val="24"/>
          <w:u w:val="single"/>
        </w:rPr>
      </w:pPr>
      <w:r>
        <w:rPr>
          <w:rFonts w:ascii="Times New Roman" w:hAnsi="Times New Roman" w:cs="Times New Roman"/>
          <w:szCs w:val="24"/>
        </w:rPr>
        <w:t>Passed in ’2009</w:t>
      </w:r>
      <w:r w:rsidR="006B453F" w:rsidRPr="00B00BDC">
        <w:rPr>
          <w:rFonts w:ascii="Times New Roman" w:hAnsi="Times New Roman" w:cs="Times New Roman"/>
          <w:szCs w:val="24"/>
        </w:rPr>
        <w:t xml:space="preserve">’ - from </w:t>
      </w:r>
      <w:r w:rsidR="00B00BDC">
        <w:rPr>
          <w:rFonts w:ascii="Times New Roman" w:hAnsi="Times New Roman" w:cs="Times New Roman"/>
          <w:b/>
          <w:szCs w:val="24"/>
        </w:rPr>
        <w:t>Z.P. High</w:t>
      </w:r>
      <w:r w:rsidR="0046569A" w:rsidRPr="00B00BDC">
        <w:rPr>
          <w:rFonts w:ascii="Times New Roman" w:hAnsi="Times New Roman" w:cs="Times New Roman"/>
          <w:b/>
          <w:szCs w:val="24"/>
        </w:rPr>
        <w:t xml:space="preserve"> </w:t>
      </w:r>
      <w:r w:rsidR="00B00BDC">
        <w:rPr>
          <w:rFonts w:ascii="Times New Roman" w:hAnsi="Times New Roman" w:cs="Times New Roman"/>
          <w:b/>
          <w:szCs w:val="24"/>
        </w:rPr>
        <w:t>Schoo</w:t>
      </w:r>
      <w:r w:rsidR="00382B2B">
        <w:rPr>
          <w:rFonts w:ascii="Times New Roman" w:hAnsi="Times New Roman" w:cs="Times New Roman"/>
          <w:b/>
          <w:szCs w:val="24"/>
        </w:rPr>
        <w:t>l.</w:t>
      </w:r>
    </w:p>
    <w:p w:rsidR="005F728E" w:rsidRDefault="005F728E" w:rsidP="005F728E">
      <w:pPr>
        <w:pStyle w:val="BodyText"/>
        <w:tabs>
          <w:tab w:val="left" w:pos="1530"/>
        </w:tabs>
        <w:spacing w:line="360" w:lineRule="auto"/>
        <w:jc w:val="both"/>
        <w:rPr>
          <w:rFonts w:ascii="Times New Roman" w:hAnsi="Times New Roman" w:cs="Times New Roman"/>
          <w:b/>
          <w:szCs w:val="24"/>
          <w:u w:val="single"/>
        </w:rPr>
      </w:pPr>
      <w:r>
        <w:rPr>
          <w:rFonts w:ascii="Times New Roman" w:hAnsi="Times New Roman" w:cs="Times New Roman"/>
          <w:b/>
          <w:szCs w:val="24"/>
          <w:u w:val="single"/>
        </w:rPr>
        <w:t>EXPERIENCE</w:t>
      </w:r>
    </w:p>
    <w:p w:rsidR="00A339EE" w:rsidRPr="00C970C8" w:rsidRDefault="005F728E" w:rsidP="00A339EE">
      <w:pPr>
        <w:pStyle w:val="ListParagraph"/>
        <w:numPr>
          <w:ilvl w:val="0"/>
          <w:numId w:val="18"/>
        </w:numPr>
        <w:suppressAutoHyphens w:val="0"/>
        <w:contextualSpacing/>
        <w:rPr>
          <w:b/>
          <w:bCs/>
          <w:sz w:val="24"/>
          <w:szCs w:val="24"/>
        </w:rPr>
      </w:pPr>
      <w:r w:rsidRPr="005F728E">
        <w:rPr>
          <w:sz w:val="24"/>
          <w:szCs w:val="24"/>
        </w:rPr>
        <w:t>Working</w:t>
      </w:r>
      <w:r w:rsidR="00522A84">
        <w:rPr>
          <w:sz w:val="24"/>
          <w:szCs w:val="24"/>
        </w:rPr>
        <w:t xml:space="preserve"> as quality control engineer</w:t>
      </w:r>
      <w:r w:rsidR="00B111F2">
        <w:rPr>
          <w:sz w:val="24"/>
          <w:szCs w:val="24"/>
        </w:rPr>
        <w:t xml:space="preserve"> at ECIL</w:t>
      </w:r>
      <w:r w:rsidRPr="005F728E">
        <w:rPr>
          <w:sz w:val="24"/>
          <w:szCs w:val="24"/>
        </w:rPr>
        <w:t xml:space="preserve"> Hydera</w:t>
      </w:r>
      <w:r w:rsidR="009D3EBA">
        <w:rPr>
          <w:sz w:val="24"/>
          <w:szCs w:val="24"/>
        </w:rPr>
        <w:t>bad from MARCH-2017 to MARCH 2019</w:t>
      </w:r>
      <w:r w:rsidRPr="005F728E">
        <w:rPr>
          <w:sz w:val="24"/>
          <w:szCs w:val="24"/>
        </w:rPr>
        <w:t>.</w:t>
      </w:r>
    </w:p>
    <w:p w:rsidR="00C970C8" w:rsidRPr="00B111F2" w:rsidRDefault="00C970C8" w:rsidP="00B111F2">
      <w:pPr>
        <w:suppressAutoHyphens w:val="0"/>
        <w:contextualSpacing/>
        <w:rPr>
          <w:b/>
          <w:bCs/>
          <w:sz w:val="24"/>
          <w:szCs w:val="24"/>
          <w:u w:val="single"/>
        </w:rPr>
      </w:pPr>
      <w:r w:rsidRPr="00476624">
        <w:rPr>
          <w:b/>
          <w:sz w:val="24"/>
          <w:szCs w:val="24"/>
          <w:u w:val="single"/>
        </w:rPr>
        <w:t>Responsibulites:</w:t>
      </w:r>
    </w:p>
    <w:p w:rsidR="00C970C8" w:rsidRDefault="00C970C8" w:rsidP="00C970C8">
      <w:pPr>
        <w:pStyle w:val="ListParagraph"/>
        <w:numPr>
          <w:ilvl w:val="0"/>
          <w:numId w:val="20"/>
        </w:numPr>
        <w:suppressAutoHyphens w:val="0"/>
        <w:contextualSpacing/>
        <w:rPr>
          <w:bCs/>
          <w:sz w:val="24"/>
          <w:szCs w:val="24"/>
        </w:rPr>
      </w:pPr>
      <w:r>
        <w:rPr>
          <w:bCs/>
          <w:sz w:val="24"/>
          <w:szCs w:val="24"/>
        </w:rPr>
        <w:t>Maintain testing and trobleshoot all pcbs.</w:t>
      </w:r>
    </w:p>
    <w:p w:rsidR="00C970C8" w:rsidRDefault="00C970C8" w:rsidP="00C970C8">
      <w:pPr>
        <w:pStyle w:val="ListParagraph"/>
        <w:numPr>
          <w:ilvl w:val="0"/>
          <w:numId w:val="20"/>
        </w:numPr>
        <w:suppressAutoHyphens w:val="0"/>
        <w:contextualSpacing/>
        <w:rPr>
          <w:bCs/>
          <w:sz w:val="24"/>
          <w:szCs w:val="24"/>
        </w:rPr>
      </w:pPr>
      <w:r>
        <w:rPr>
          <w:bCs/>
          <w:sz w:val="24"/>
          <w:szCs w:val="24"/>
        </w:rPr>
        <w:t xml:space="preserve">Attempt repairs on broken or damaged products to determine the best way to scale those </w:t>
      </w:r>
      <w:r w:rsidR="00476624">
        <w:rPr>
          <w:bCs/>
          <w:sz w:val="24"/>
          <w:szCs w:val="24"/>
        </w:rPr>
        <w:t>repairs.</w:t>
      </w:r>
    </w:p>
    <w:p w:rsidR="00476624" w:rsidRDefault="00476624" w:rsidP="00C970C8">
      <w:pPr>
        <w:pStyle w:val="ListParagraph"/>
        <w:numPr>
          <w:ilvl w:val="0"/>
          <w:numId w:val="20"/>
        </w:numPr>
        <w:suppressAutoHyphens w:val="0"/>
        <w:contextualSpacing/>
        <w:rPr>
          <w:bCs/>
          <w:sz w:val="24"/>
          <w:szCs w:val="24"/>
        </w:rPr>
      </w:pPr>
      <w:r>
        <w:rPr>
          <w:bCs/>
          <w:sz w:val="24"/>
          <w:szCs w:val="24"/>
        </w:rPr>
        <w:t>Report problems or concern to senior management immediately.</w:t>
      </w:r>
    </w:p>
    <w:p w:rsidR="00C970C8" w:rsidRDefault="00476624" w:rsidP="00476624">
      <w:pPr>
        <w:pStyle w:val="ListParagraph"/>
        <w:numPr>
          <w:ilvl w:val="0"/>
          <w:numId w:val="20"/>
        </w:numPr>
        <w:suppressAutoHyphens w:val="0"/>
        <w:contextualSpacing/>
        <w:rPr>
          <w:bCs/>
          <w:sz w:val="24"/>
          <w:szCs w:val="24"/>
        </w:rPr>
      </w:pPr>
      <w:r>
        <w:rPr>
          <w:bCs/>
          <w:sz w:val="24"/>
          <w:szCs w:val="24"/>
        </w:rPr>
        <w:t>Keeping record of all quality checks and inspection services for reporting, such records facilitates decision making at management level.</w:t>
      </w:r>
    </w:p>
    <w:p w:rsidR="00476624" w:rsidRPr="00476624" w:rsidRDefault="00476624" w:rsidP="00476624">
      <w:pPr>
        <w:pStyle w:val="ListParagraph"/>
        <w:suppressAutoHyphens w:val="0"/>
        <w:ind w:left="1185"/>
        <w:contextualSpacing/>
        <w:rPr>
          <w:bCs/>
          <w:sz w:val="24"/>
          <w:szCs w:val="24"/>
        </w:rPr>
      </w:pPr>
    </w:p>
    <w:p w:rsidR="00A67D7E" w:rsidRDefault="008946E0" w:rsidP="002A0F4A">
      <w:pPr>
        <w:pStyle w:val="BodyText"/>
        <w:jc w:val="both"/>
        <w:rPr>
          <w:rFonts w:ascii="Times New Roman" w:hAnsi="Times New Roman" w:cs="Times New Roman"/>
          <w:b/>
          <w:szCs w:val="24"/>
          <w:u w:val="single"/>
        </w:rPr>
      </w:pPr>
      <w:r>
        <w:rPr>
          <w:rFonts w:ascii="Times New Roman" w:hAnsi="Times New Roman" w:cs="Times New Roman"/>
          <w:b/>
          <w:szCs w:val="24"/>
          <w:u w:val="single"/>
        </w:rPr>
        <w:t>TECHNICAL</w:t>
      </w:r>
      <w:r w:rsidR="00A67D7E" w:rsidRPr="00942372">
        <w:rPr>
          <w:rFonts w:ascii="Times New Roman" w:hAnsi="Times New Roman" w:cs="Times New Roman"/>
          <w:b/>
          <w:szCs w:val="24"/>
          <w:u w:val="single"/>
        </w:rPr>
        <w:t xml:space="preserve"> SKILLS </w:t>
      </w:r>
    </w:p>
    <w:p w:rsidR="00476624" w:rsidRDefault="00476624" w:rsidP="002A0F4A">
      <w:pPr>
        <w:pStyle w:val="BodyText"/>
        <w:jc w:val="both"/>
        <w:rPr>
          <w:rFonts w:ascii="Times New Roman" w:hAnsi="Times New Roman" w:cs="Times New Roman"/>
          <w:b/>
          <w:szCs w:val="24"/>
          <w:u w:val="single"/>
        </w:rPr>
      </w:pPr>
    </w:p>
    <w:p w:rsidR="00476101" w:rsidRPr="00E367DD" w:rsidRDefault="008946E0" w:rsidP="00E367DD">
      <w:pPr>
        <w:pStyle w:val="ListParagraph"/>
        <w:numPr>
          <w:ilvl w:val="0"/>
          <w:numId w:val="9"/>
        </w:numPr>
        <w:spacing w:line="276" w:lineRule="auto"/>
        <w:jc w:val="both"/>
        <w:rPr>
          <w:rFonts w:cs="Times New Roman"/>
          <w:sz w:val="24"/>
          <w:szCs w:val="24"/>
        </w:rPr>
      </w:pPr>
      <w:r>
        <w:rPr>
          <w:rFonts w:cs="Times New Roman"/>
          <w:sz w:val="24"/>
          <w:szCs w:val="24"/>
        </w:rPr>
        <w:t xml:space="preserve">Operating System:  </w:t>
      </w:r>
      <w:r w:rsidR="00E367DD" w:rsidRPr="00E367DD">
        <w:rPr>
          <w:rFonts w:cs="Times New Roman"/>
          <w:sz w:val="24"/>
          <w:szCs w:val="24"/>
        </w:rPr>
        <w:t>Windows XP, 7</w:t>
      </w:r>
      <w:r w:rsidR="00F3301E">
        <w:rPr>
          <w:rFonts w:cs="Times New Roman"/>
          <w:sz w:val="24"/>
          <w:szCs w:val="24"/>
        </w:rPr>
        <w:t>, 8</w:t>
      </w:r>
      <w:r w:rsidRPr="00E367DD">
        <w:rPr>
          <w:rFonts w:cs="Times New Roman"/>
          <w:sz w:val="24"/>
          <w:szCs w:val="24"/>
        </w:rPr>
        <w:t>.</w:t>
      </w:r>
    </w:p>
    <w:p w:rsidR="008C1EDD" w:rsidRDefault="00EE5A86" w:rsidP="00E367DD">
      <w:pPr>
        <w:pStyle w:val="ListParagraph"/>
        <w:numPr>
          <w:ilvl w:val="0"/>
          <w:numId w:val="9"/>
        </w:numPr>
        <w:spacing w:line="276" w:lineRule="auto"/>
        <w:jc w:val="both"/>
        <w:rPr>
          <w:rFonts w:cs="Times New Roman"/>
          <w:sz w:val="24"/>
          <w:szCs w:val="24"/>
        </w:rPr>
      </w:pPr>
      <w:r w:rsidRPr="00EE5A86">
        <w:rPr>
          <w:rFonts w:cs="Times New Roman"/>
          <w:sz w:val="24"/>
          <w:szCs w:val="24"/>
        </w:rPr>
        <w:t>Packages</w:t>
      </w:r>
      <w:r w:rsidR="00382B2B">
        <w:rPr>
          <w:rFonts w:cs="Times New Roman"/>
          <w:sz w:val="24"/>
          <w:szCs w:val="24"/>
        </w:rPr>
        <w:t>:</w:t>
      </w:r>
      <w:r w:rsidR="00382B2B" w:rsidRPr="00E367DD">
        <w:rPr>
          <w:rFonts w:cs="Times New Roman"/>
          <w:sz w:val="24"/>
          <w:szCs w:val="24"/>
        </w:rPr>
        <w:t xml:space="preserve"> MS</w:t>
      </w:r>
      <w:r w:rsidR="00460A6D" w:rsidRPr="00E367DD">
        <w:rPr>
          <w:rFonts w:cs="Times New Roman"/>
          <w:sz w:val="24"/>
          <w:szCs w:val="24"/>
        </w:rPr>
        <w:t xml:space="preserve"> </w:t>
      </w:r>
      <w:r w:rsidR="00E367DD" w:rsidRPr="00E367DD">
        <w:rPr>
          <w:rFonts w:cs="Times New Roman"/>
          <w:sz w:val="24"/>
          <w:szCs w:val="24"/>
        </w:rPr>
        <w:t>Office</w:t>
      </w:r>
      <w:r w:rsidR="00916C54">
        <w:rPr>
          <w:rFonts w:cs="Times New Roman"/>
          <w:sz w:val="24"/>
          <w:szCs w:val="24"/>
        </w:rPr>
        <w:t>.</w:t>
      </w:r>
    </w:p>
    <w:p w:rsidR="00476624" w:rsidRPr="00E367DD" w:rsidRDefault="00476624" w:rsidP="00476624">
      <w:pPr>
        <w:pStyle w:val="ListParagraph"/>
        <w:spacing w:line="276" w:lineRule="auto"/>
        <w:ind w:left="644"/>
        <w:jc w:val="both"/>
        <w:rPr>
          <w:rFonts w:cs="Times New Roman"/>
          <w:sz w:val="24"/>
          <w:szCs w:val="24"/>
        </w:rPr>
      </w:pPr>
    </w:p>
    <w:p w:rsidR="00476624" w:rsidRDefault="008946E0" w:rsidP="008946E0">
      <w:pPr>
        <w:pStyle w:val="ListParagraph"/>
        <w:spacing w:line="276" w:lineRule="auto"/>
        <w:ind w:left="0"/>
        <w:jc w:val="both"/>
        <w:rPr>
          <w:rFonts w:cs="Times New Roman"/>
          <w:b/>
          <w:sz w:val="24"/>
          <w:szCs w:val="24"/>
          <w:u w:val="single"/>
        </w:rPr>
      </w:pPr>
      <w:r w:rsidRPr="008946E0">
        <w:rPr>
          <w:rFonts w:cs="Times New Roman"/>
          <w:b/>
          <w:sz w:val="24"/>
          <w:szCs w:val="24"/>
          <w:u w:val="single"/>
        </w:rPr>
        <w:t>STRENGTHS</w:t>
      </w:r>
    </w:p>
    <w:p w:rsidR="00650629" w:rsidRPr="002A0F4A" w:rsidRDefault="00650629" w:rsidP="002A0F4A">
      <w:pPr>
        <w:pStyle w:val="ListParagraph"/>
        <w:numPr>
          <w:ilvl w:val="0"/>
          <w:numId w:val="9"/>
        </w:numPr>
        <w:tabs>
          <w:tab w:val="num" w:pos="1140"/>
        </w:tabs>
        <w:suppressAutoHyphens w:val="0"/>
        <w:jc w:val="both"/>
        <w:rPr>
          <w:sz w:val="24"/>
          <w:szCs w:val="24"/>
        </w:rPr>
      </w:pPr>
      <w:r w:rsidRPr="00650629">
        <w:rPr>
          <w:sz w:val="24"/>
          <w:szCs w:val="24"/>
        </w:rPr>
        <w:t>Honesty</w:t>
      </w:r>
    </w:p>
    <w:p w:rsidR="00650629" w:rsidRPr="00650629" w:rsidRDefault="00650629" w:rsidP="00650629">
      <w:pPr>
        <w:pStyle w:val="ListParagraph"/>
        <w:numPr>
          <w:ilvl w:val="0"/>
          <w:numId w:val="9"/>
        </w:numPr>
        <w:tabs>
          <w:tab w:val="num" w:pos="1140"/>
        </w:tabs>
        <w:suppressAutoHyphens w:val="0"/>
        <w:jc w:val="both"/>
        <w:rPr>
          <w:sz w:val="24"/>
          <w:szCs w:val="24"/>
        </w:rPr>
      </w:pPr>
      <w:r w:rsidRPr="00650629">
        <w:rPr>
          <w:sz w:val="24"/>
          <w:szCs w:val="24"/>
        </w:rPr>
        <w:t>Positive thinking</w:t>
      </w:r>
    </w:p>
    <w:p w:rsidR="008946E0" w:rsidRPr="00650629" w:rsidRDefault="00650629" w:rsidP="00650629">
      <w:pPr>
        <w:pStyle w:val="ListParagraph"/>
        <w:numPr>
          <w:ilvl w:val="0"/>
          <w:numId w:val="9"/>
        </w:numPr>
        <w:tabs>
          <w:tab w:val="num" w:pos="1140"/>
        </w:tabs>
        <w:suppressAutoHyphens w:val="0"/>
        <w:jc w:val="both"/>
        <w:rPr>
          <w:sz w:val="24"/>
          <w:szCs w:val="24"/>
        </w:rPr>
      </w:pPr>
      <w:r w:rsidRPr="00650629">
        <w:rPr>
          <w:sz w:val="24"/>
          <w:szCs w:val="24"/>
        </w:rPr>
        <w:t>Hard working</w:t>
      </w:r>
    </w:p>
    <w:p w:rsidR="002A0F4A" w:rsidRDefault="002A3DDF" w:rsidP="003F2BEE">
      <w:pPr>
        <w:pStyle w:val="ListParagraph"/>
        <w:numPr>
          <w:ilvl w:val="0"/>
          <w:numId w:val="9"/>
        </w:numPr>
        <w:spacing w:line="276" w:lineRule="auto"/>
        <w:jc w:val="both"/>
        <w:rPr>
          <w:rFonts w:cs="Times New Roman"/>
          <w:sz w:val="24"/>
          <w:szCs w:val="24"/>
        </w:rPr>
      </w:pPr>
      <w:r>
        <w:rPr>
          <w:rFonts w:cs="Times New Roman"/>
          <w:sz w:val="24"/>
          <w:szCs w:val="24"/>
        </w:rPr>
        <w:t>Passion to learn</w:t>
      </w:r>
      <w:r w:rsidR="00460A6D">
        <w:rPr>
          <w:rFonts w:cs="Times New Roman"/>
          <w:sz w:val="24"/>
          <w:szCs w:val="24"/>
        </w:rPr>
        <w:t xml:space="preserve">, Creative, </w:t>
      </w:r>
      <w:r w:rsidR="005F7F1D">
        <w:rPr>
          <w:rFonts w:cs="Times New Roman"/>
          <w:sz w:val="24"/>
          <w:szCs w:val="24"/>
        </w:rPr>
        <w:t>and Self Confident</w:t>
      </w:r>
    </w:p>
    <w:p w:rsidR="002B774A" w:rsidRPr="003F2BEE" w:rsidRDefault="002B774A" w:rsidP="002B774A">
      <w:pPr>
        <w:pStyle w:val="ListParagraph"/>
        <w:spacing w:line="276" w:lineRule="auto"/>
        <w:ind w:left="644"/>
        <w:jc w:val="both"/>
        <w:rPr>
          <w:rFonts w:cs="Times New Roman"/>
          <w:sz w:val="24"/>
          <w:szCs w:val="24"/>
        </w:rPr>
      </w:pPr>
    </w:p>
    <w:p w:rsidR="006B453F" w:rsidRDefault="00281992">
      <w:pPr>
        <w:pStyle w:val="BodyText"/>
        <w:jc w:val="both"/>
        <w:rPr>
          <w:rFonts w:ascii="Times New Roman" w:hAnsi="Times New Roman" w:cs="Times New Roman"/>
          <w:b/>
          <w:szCs w:val="24"/>
          <w:u w:val="single"/>
        </w:rPr>
      </w:pPr>
      <w:r>
        <w:rPr>
          <w:rFonts w:ascii="Times New Roman" w:hAnsi="Times New Roman" w:cs="Times New Roman"/>
          <w:b/>
          <w:szCs w:val="24"/>
          <w:u w:val="single"/>
        </w:rPr>
        <w:lastRenderedPageBreak/>
        <w:t>EXTRA CURRICULAR ACTIVITIES</w:t>
      </w:r>
    </w:p>
    <w:p w:rsidR="002A0F4A" w:rsidRPr="00942372" w:rsidRDefault="002A0F4A">
      <w:pPr>
        <w:pStyle w:val="BodyText"/>
        <w:jc w:val="both"/>
        <w:rPr>
          <w:rFonts w:ascii="Times New Roman" w:hAnsi="Times New Roman" w:cs="Times New Roman"/>
          <w:b/>
          <w:szCs w:val="24"/>
          <w:u w:val="single"/>
        </w:rPr>
      </w:pPr>
    </w:p>
    <w:p w:rsidR="00650629" w:rsidRPr="00650629" w:rsidRDefault="00650629" w:rsidP="00650629">
      <w:pPr>
        <w:numPr>
          <w:ilvl w:val="0"/>
          <w:numId w:val="15"/>
        </w:numPr>
        <w:suppressAutoHyphens w:val="0"/>
        <w:autoSpaceDE w:val="0"/>
        <w:autoSpaceDN w:val="0"/>
        <w:adjustRightInd w:val="0"/>
        <w:rPr>
          <w:sz w:val="24"/>
          <w:szCs w:val="24"/>
        </w:rPr>
      </w:pPr>
      <w:r w:rsidRPr="00650629">
        <w:rPr>
          <w:sz w:val="24"/>
          <w:szCs w:val="24"/>
        </w:rPr>
        <w:t>Worked as School Pupils Leader in 10th class.</w:t>
      </w:r>
    </w:p>
    <w:p w:rsidR="00650629" w:rsidRPr="00650629" w:rsidRDefault="00650629" w:rsidP="00650629">
      <w:pPr>
        <w:numPr>
          <w:ilvl w:val="0"/>
          <w:numId w:val="15"/>
        </w:numPr>
        <w:suppressAutoHyphens w:val="0"/>
        <w:autoSpaceDE w:val="0"/>
        <w:autoSpaceDN w:val="0"/>
        <w:adjustRightInd w:val="0"/>
        <w:rPr>
          <w:sz w:val="24"/>
          <w:szCs w:val="24"/>
        </w:rPr>
      </w:pPr>
      <w:r w:rsidRPr="00650629">
        <w:rPr>
          <w:sz w:val="24"/>
          <w:szCs w:val="24"/>
        </w:rPr>
        <w:t>Participated blood donation camp at college.</w:t>
      </w:r>
    </w:p>
    <w:p w:rsidR="002A0F4A" w:rsidRPr="00476624" w:rsidRDefault="00650629" w:rsidP="00476624">
      <w:pPr>
        <w:numPr>
          <w:ilvl w:val="0"/>
          <w:numId w:val="15"/>
        </w:numPr>
        <w:suppressAutoHyphens w:val="0"/>
        <w:rPr>
          <w:sz w:val="24"/>
          <w:szCs w:val="24"/>
        </w:rPr>
      </w:pPr>
      <w:r w:rsidRPr="00650629">
        <w:rPr>
          <w:sz w:val="24"/>
          <w:szCs w:val="24"/>
        </w:rPr>
        <w:t>Event Organizer in prajwalan-20</w:t>
      </w:r>
      <w:r w:rsidR="00B75DC2">
        <w:rPr>
          <w:sz w:val="24"/>
          <w:szCs w:val="24"/>
        </w:rPr>
        <w:t>13, a technical college fest</w:t>
      </w:r>
      <w:r w:rsidRPr="00650629">
        <w:rPr>
          <w:sz w:val="24"/>
          <w:szCs w:val="24"/>
        </w:rPr>
        <w:t xml:space="preserve">.          </w:t>
      </w:r>
    </w:p>
    <w:p w:rsidR="00382B2B" w:rsidRDefault="00382B2B" w:rsidP="00650629">
      <w:pPr>
        <w:jc w:val="both"/>
        <w:rPr>
          <w:b/>
          <w:color w:val="000000" w:themeColor="text1"/>
          <w:sz w:val="24"/>
          <w:szCs w:val="24"/>
          <w:u w:val="single"/>
        </w:rPr>
      </w:pPr>
    </w:p>
    <w:p w:rsidR="00E367DD" w:rsidRDefault="00E367DD" w:rsidP="00650629">
      <w:pPr>
        <w:jc w:val="both"/>
        <w:rPr>
          <w:sz w:val="24"/>
          <w:szCs w:val="24"/>
        </w:rPr>
      </w:pPr>
      <w:r w:rsidRPr="002A0F4A">
        <w:rPr>
          <w:b/>
          <w:color w:val="000000" w:themeColor="text1"/>
          <w:sz w:val="24"/>
          <w:szCs w:val="24"/>
          <w:u w:val="single"/>
        </w:rPr>
        <w:t>SUMMER INTERNSHIP PROGRAME</w:t>
      </w:r>
      <w:r w:rsidR="002A0F4A">
        <w:rPr>
          <w:sz w:val="24"/>
          <w:szCs w:val="24"/>
        </w:rPr>
        <w:t>:</w:t>
      </w:r>
    </w:p>
    <w:p w:rsidR="002A0F4A" w:rsidRPr="00E367DD" w:rsidRDefault="002A0F4A" w:rsidP="00650629">
      <w:pPr>
        <w:jc w:val="both"/>
        <w:rPr>
          <w:sz w:val="24"/>
          <w:szCs w:val="24"/>
        </w:rPr>
      </w:pPr>
    </w:p>
    <w:p w:rsidR="00E367DD" w:rsidRPr="00E367DD" w:rsidRDefault="00E367DD" w:rsidP="00E367DD">
      <w:pPr>
        <w:numPr>
          <w:ilvl w:val="2"/>
          <w:numId w:val="16"/>
        </w:numPr>
        <w:suppressAutoHyphens w:val="0"/>
        <w:spacing w:line="276" w:lineRule="auto"/>
        <w:rPr>
          <w:sz w:val="24"/>
          <w:szCs w:val="24"/>
        </w:rPr>
      </w:pPr>
      <w:r w:rsidRPr="00E367DD">
        <w:rPr>
          <w:b/>
          <w:sz w:val="24"/>
          <w:szCs w:val="24"/>
        </w:rPr>
        <w:t xml:space="preserve">Company Name </w:t>
      </w:r>
      <w:r w:rsidRPr="00E367DD">
        <w:rPr>
          <w:b/>
          <w:sz w:val="24"/>
          <w:szCs w:val="24"/>
        </w:rPr>
        <w:tab/>
        <w:t xml:space="preserve"> :- </w:t>
      </w:r>
      <w:r w:rsidRPr="00E367DD">
        <w:rPr>
          <w:sz w:val="24"/>
          <w:szCs w:val="24"/>
        </w:rPr>
        <w:t xml:space="preserve"> ATI-EPI</w:t>
      </w:r>
    </w:p>
    <w:p w:rsidR="00E367DD" w:rsidRPr="00E367DD" w:rsidRDefault="002A0F4A" w:rsidP="00E367DD">
      <w:pPr>
        <w:numPr>
          <w:ilvl w:val="2"/>
          <w:numId w:val="16"/>
        </w:numPr>
        <w:suppressAutoHyphens w:val="0"/>
        <w:spacing w:line="276" w:lineRule="auto"/>
        <w:rPr>
          <w:b/>
          <w:sz w:val="24"/>
          <w:szCs w:val="24"/>
        </w:rPr>
      </w:pPr>
      <w:r>
        <w:rPr>
          <w:b/>
          <w:sz w:val="24"/>
          <w:szCs w:val="24"/>
        </w:rPr>
        <w:t xml:space="preserve">Project Title     </w:t>
      </w:r>
      <w:r>
        <w:rPr>
          <w:b/>
          <w:sz w:val="24"/>
          <w:szCs w:val="24"/>
        </w:rPr>
        <w:tab/>
      </w:r>
      <w:r w:rsidR="00E367DD" w:rsidRPr="00E367DD">
        <w:rPr>
          <w:b/>
          <w:sz w:val="24"/>
          <w:szCs w:val="24"/>
        </w:rPr>
        <w:t xml:space="preserve"> :-  </w:t>
      </w:r>
      <w:r w:rsidR="00E367DD" w:rsidRPr="00E367DD">
        <w:rPr>
          <w:sz w:val="24"/>
          <w:szCs w:val="24"/>
        </w:rPr>
        <w:t>PROGRAMABLE LOGIC CONTROLLERS</w:t>
      </w:r>
      <w:r w:rsidR="00E367DD" w:rsidRPr="00E367DD">
        <w:rPr>
          <w:b/>
          <w:sz w:val="24"/>
          <w:szCs w:val="24"/>
        </w:rPr>
        <w:t xml:space="preserve">       </w:t>
      </w:r>
      <w:r w:rsidR="00E367DD" w:rsidRPr="00E367DD">
        <w:rPr>
          <w:sz w:val="24"/>
          <w:szCs w:val="24"/>
        </w:rPr>
        <w:t xml:space="preserve">                                      </w:t>
      </w:r>
    </w:p>
    <w:p w:rsidR="002A0F4A" w:rsidRPr="002A0F4A" w:rsidRDefault="00E367DD" w:rsidP="002A0F4A">
      <w:pPr>
        <w:numPr>
          <w:ilvl w:val="2"/>
          <w:numId w:val="16"/>
        </w:numPr>
        <w:tabs>
          <w:tab w:val="left" w:pos="720"/>
        </w:tabs>
        <w:suppressAutoHyphens w:val="0"/>
        <w:spacing w:line="276" w:lineRule="auto"/>
        <w:rPr>
          <w:sz w:val="24"/>
          <w:szCs w:val="24"/>
        </w:rPr>
      </w:pPr>
      <w:r w:rsidRPr="00E367DD">
        <w:rPr>
          <w:b/>
          <w:sz w:val="24"/>
          <w:szCs w:val="24"/>
        </w:rPr>
        <w:t xml:space="preserve">Duration   </w:t>
      </w:r>
      <w:r w:rsidRPr="00E367DD">
        <w:rPr>
          <w:b/>
          <w:sz w:val="24"/>
          <w:szCs w:val="24"/>
        </w:rPr>
        <w:tab/>
      </w:r>
      <w:r w:rsidRPr="00E367DD">
        <w:rPr>
          <w:b/>
          <w:sz w:val="24"/>
          <w:szCs w:val="24"/>
        </w:rPr>
        <w:tab/>
        <w:t xml:space="preserve"> :-   </w:t>
      </w:r>
      <w:r w:rsidRPr="00E367DD">
        <w:rPr>
          <w:sz w:val="24"/>
          <w:szCs w:val="24"/>
        </w:rPr>
        <w:t xml:space="preserve">one week </w:t>
      </w:r>
    </w:p>
    <w:p w:rsidR="002A0F4A" w:rsidRDefault="002A0F4A" w:rsidP="002A0F4A">
      <w:pPr>
        <w:jc w:val="both"/>
        <w:rPr>
          <w:rFonts w:cs="Times New Roman"/>
          <w:b/>
          <w:color w:val="000000"/>
          <w:sz w:val="24"/>
          <w:szCs w:val="24"/>
          <w:u w:val="single"/>
        </w:rPr>
      </w:pPr>
    </w:p>
    <w:p w:rsidR="00900C27" w:rsidRPr="002A0F4A" w:rsidRDefault="00900C27" w:rsidP="002A0F4A">
      <w:pPr>
        <w:jc w:val="both"/>
        <w:rPr>
          <w:sz w:val="24"/>
          <w:szCs w:val="24"/>
        </w:rPr>
      </w:pPr>
      <w:r>
        <w:rPr>
          <w:rFonts w:cs="Times New Roman"/>
          <w:b/>
          <w:color w:val="000000"/>
          <w:sz w:val="24"/>
          <w:szCs w:val="24"/>
          <w:u w:val="single"/>
        </w:rPr>
        <w:t>PROJECT DETAILS</w:t>
      </w:r>
    </w:p>
    <w:p w:rsidR="00650629" w:rsidRDefault="00650629">
      <w:pPr>
        <w:rPr>
          <w:rFonts w:cs="Times New Roman"/>
          <w:b/>
          <w:color w:val="000000"/>
          <w:sz w:val="24"/>
          <w:szCs w:val="24"/>
          <w:u w:val="single"/>
        </w:rPr>
      </w:pPr>
    </w:p>
    <w:p w:rsidR="00650629" w:rsidRPr="00650629" w:rsidRDefault="00650629" w:rsidP="00650629">
      <w:pPr>
        <w:tabs>
          <w:tab w:val="num" w:pos="1140"/>
        </w:tabs>
        <w:jc w:val="both"/>
        <w:rPr>
          <w:b/>
          <w:bCs/>
          <w:sz w:val="24"/>
          <w:szCs w:val="24"/>
        </w:rPr>
      </w:pPr>
      <w:r w:rsidRPr="00650629">
        <w:rPr>
          <w:b/>
          <w:bCs/>
          <w:sz w:val="24"/>
          <w:szCs w:val="24"/>
        </w:rPr>
        <w:t xml:space="preserve">Title: </w:t>
      </w:r>
      <w:r w:rsidR="008C1EDD" w:rsidRPr="00650629">
        <w:rPr>
          <w:rFonts w:cs="Times New Roman"/>
          <w:b/>
          <w:color w:val="000000"/>
          <w:sz w:val="24"/>
          <w:szCs w:val="24"/>
        </w:rPr>
        <w:t>“</w:t>
      </w:r>
      <w:r w:rsidRPr="00650629">
        <w:rPr>
          <w:b/>
          <w:bCs/>
          <w:sz w:val="24"/>
          <w:szCs w:val="24"/>
        </w:rPr>
        <w:t>AUTOMATED RAILWAY LEVEL CROSSING USING PLC</w:t>
      </w:r>
      <w:r w:rsidR="008C1EDD">
        <w:rPr>
          <w:b/>
          <w:bCs/>
          <w:sz w:val="24"/>
          <w:szCs w:val="24"/>
        </w:rPr>
        <w:t>”.</w:t>
      </w:r>
    </w:p>
    <w:p w:rsidR="00650629" w:rsidRDefault="00650629" w:rsidP="00650629">
      <w:pPr>
        <w:tabs>
          <w:tab w:val="left" w:pos="2190"/>
        </w:tabs>
        <w:spacing w:line="276" w:lineRule="auto"/>
        <w:rPr>
          <w:b/>
          <w:bCs/>
          <w:sz w:val="24"/>
          <w:szCs w:val="24"/>
        </w:rPr>
      </w:pPr>
      <w:r w:rsidRPr="00650629">
        <w:rPr>
          <w:b/>
          <w:bCs/>
          <w:sz w:val="24"/>
          <w:szCs w:val="24"/>
        </w:rPr>
        <w:t xml:space="preserve">Description: </w:t>
      </w:r>
    </w:p>
    <w:p w:rsidR="00650629" w:rsidRPr="00650629" w:rsidRDefault="00650629" w:rsidP="00650629">
      <w:pPr>
        <w:tabs>
          <w:tab w:val="left" w:pos="2190"/>
        </w:tabs>
        <w:spacing w:line="276" w:lineRule="auto"/>
        <w:rPr>
          <w:b/>
          <w:bCs/>
          <w:sz w:val="24"/>
          <w:szCs w:val="24"/>
        </w:rPr>
      </w:pPr>
      <w:r>
        <w:rPr>
          <w:b/>
          <w:bCs/>
          <w:sz w:val="24"/>
          <w:szCs w:val="24"/>
        </w:rPr>
        <w:t xml:space="preserve">                     </w:t>
      </w:r>
      <w:r w:rsidRPr="00650629">
        <w:rPr>
          <w:bCs/>
          <w:sz w:val="24"/>
          <w:szCs w:val="24"/>
        </w:rPr>
        <w:t>T</w:t>
      </w:r>
      <w:r w:rsidRPr="00650629">
        <w:rPr>
          <w:sz w:val="24"/>
          <w:szCs w:val="24"/>
        </w:rPr>
        <w:t>his project deals with automatic railway gate operation (i.e.) automatic railway gate at a level crossing replacing the gates operated by the gatekeepers. It deals with two things. Firstly, it deals with the reduction of time for which the gate is being kept closed and secondly, to provide safety to the road users by reducing the accidents.</w:t>
      </w:r>
    </w:p>
    <w:p w:rsidR="002A0F4A" w:rsidRPr="00650629" w:rsidRDefault="002A0F4A" w:rsidP="00650629">
      <w:pPr>
        <w:tabs>
          <w:tab w:val="left" w:pos="2190"/>
        </w:tabs>
        <w:spacing w:line="276" w:lineRule="auto"/>
        <w:rPr>
          <w:sz w:val="24"/>
          <w:szCs w:val="24"/>
        </w:rPr>
      </w:pPr>
    </w:p>
    <w:p w:rsidR="00900C27" w:rsidRPr="00650629" w:rsidRDefault="00900C27" w:rsidP="00650629">
      <w:pPr>
        <w:spacing w:line="276" w:lineRule="auto"/>
        <w:rPr>
          <w:rFonts w:cs="Times New Roman"/>
          <w:b/>
          <w:color w:val="000000"/>
          <w:sz w:val="24"/>
          <w:szCs w:val="24"/>
        </w:rPr>
      </w:pPr>
      <w:r w:rsidRPr="00650629">
        <w:rPr>
          <w:rFonts w:cs="Times New Roman"/>
          <w:b/>
          <w:color w:val="000000"/>
          <w:sz w:val="24"/>
          <w:szCs w:val="24"/>
        </w:rPr>
        <w:t>Title:</w:t>
      </w:r>
      <w:r w:rsidRPr="00650629">
        <w:rPr>
          <w:rFonts w:cs="Times New Roman"/>
          <w:color w:val="000000"/>
          <w:sz w:val="24"/>
          <w:szCs w:val="24"/>
        </w:rPr>
        <w:t xml:space="preserve"> </w:t>
      </w:r>
      <w:r w:rsidRPr="00650629">
        <w:rPr>
          <w:rFonts w:cs="Times New Roman"/>
          <w:b/>
          <w:color w:val="000000"/>
          <w:sz w:val="24"/>
          <w:szCs w:val="24"/>
        </w:rPr>
        <w:t>“</w:t>
      </w:r>
      <w:r w:rsidR="00650629">
        <w:rPr>
          <w:rFonts w:cs="Times New Roman"/>
          <w:b/>
          <w:color w:val="000000"/>
          <w:sz w:val="24"/>
          <w:szCs w:val="24"/>
        </w:rPr>
        <w:t>FOOTSTEP AND SOLAR POWER GENERATION SYSTEM TO RUN AC AND DC LOADS</w:t>
      </w:r>
      <w:r w:rsidRPr="00650629">
        <w:rPr>
          <w:rFonts w:cs="Times New Roman"/>
          <w:b/>
          <w:color w:val="000000"/>
          <w:sz w:val="24"/>
          <w:szCs w:val="24"/>
        </w:rPr>
        <w:t>”</w:t>
      </w:r>
      <w:r w:rsidR="00D52D8A" w:rsidRPr="00650629">
        <w:rPr>
          <w:rFonts w:cs="Times New Roman"/>
          <w:b/>
          <w:color w:val="000000"/>
          <w:sz w:val="24"/>
          <w:szCs w:val="24"/>
        </w:rPr>
        <w:t>.</w:t>
      </w:r>
    </w:p>
    <w:p w:rsidR="00650629" w:rsidRDefault="00EF3A3D" w:rsidP="00650629">
      <w:pPr>
        <w:spacing w:line="276" w:lineRule="auto"/>
        <w:rPr>
          <w:rFonts w:cs="Times New Roman"/>
          <w:b/>
          <w:color w:val="000000"/>
          <w:sz w:val="24"/>
          <w:szCs w:val="24"/>
        </w:rPr>
      </w:pPr>
      <w:r>
        <w:rPr>
          <w:rFonts w:cs="Times New Roman"/>
          <w:b/>
          <w:color w:val="000000"/>
          <w:sz w:val="24"/>
          <w:szCs w:val="24"/>
        </w:rPr>
        <w:t>Description:</w:t>
      </w:r>
    </w:p>
    <w:p w:rsidR="002A0F4A" w:rsidRPr="00476624" w:rsidRDefault="00650629" w:rsidP="00476624">
      <w:pPr>
        <w:spacing w:line="276" w:lineRule="auto"/>
        <w:ind w:firstLine="720"/>
        <w:rPr>
          <w:bCs/>
          <w:sz w:val="24"/>
          <w:szCs w:val="24"/>
        </w:rPr>
      </w:pPr>
      <w:r>
        <w:rPr>
          <w:sz w:val="24"/>
          <w:szCs w:val="24"/>
        </w:rPr>
        <w:t xml:space="preserve">          </w:t>
      </w:r>
      <w:r w:rsidRPr="00650629">
        <w:rPr>
          <w:sz w:val="24"/>
          <w:szCs w:val="24"/>
        </w:rPr>
        <w:t xml:space="preserve">This project we are generating electrical power as non-conventional method by simply walking or running on the foot step. </w:t>
      </w:r>
      <w:r w:rsidRPr="00650629">
        <w:rPr>
          <w:bCs/>
          <w:sz w:val="24"/>
          <w:szCs w:val="24"/>
        </w:rPr>
        <w:t>The solar energy is converted to electrical energy by photovoltaic cells. Photovoltaic panels are used for charging batteries by converting the sunlight into electricity.</w:t>
      </w:r>
      <w:r w:rsidRPr="00650629">
        <w:rPr>
          <w:sz w:val="24"/>
          <w:szCs w:val="24"/>
        </w:rPr>
        <w:t xml:space="preserve"> Non-conventional energy system is very essential at this time to our nation.  Non-conventional energy</w:t>
      </w:r>
      <w:r w:rsidRPr="00650629">
        <w:rPr>
          <w:bCs/>
          <w:sz w:val="24"/>
          <w:szCs w:val="24"/>
        </w:rPr>
        <w:t xml:space="preserve"> using foot step and solar is converting mechanical energy into the electrical energy</w:t>
      </w:r>
      <w:r>
        <w:rPr>
          <w:bCs/>
          <w:sz w:val="24"/>
          <w:szCs w:val="24"/>
        </w:rPr>
        <w:t>.</w:t>
      </w:r>
    </w:p>
    <w:p w:rsidR="006B453F" w:rsidRPr="00942372" w:rsidRDefault="00EF3A3D" w:rsidP="009A5C72">
      <w:pPr>
        <w:suppressAutoHyphens w:val="0"/>
        <w:autoSpaceDE w:val="0"/>
        <w:autoSpaceDN w:val="0"/>
        <w:adjustRightInd w:val="0"/>
        <w:ind w:left="644"/>
        <w:rPr>
          <w:rFonts w:cs="Times New Roman"/>
          <w:b/>
          <w:color w:val="000000"/>
          <w:sz w:val="24"/>
          <w:szCs w:val="24"/>
          <w:u w:val="single"/>
        </w:rPr>
      </w:pPr>
      <w:r>
        <w:rPr>
          <w:rFonts w:cs="Times New Roman"/>
          <w:b/>
          <w:color w:val="000000"/>
          <w:sz w:val="24"/>
          <w:szCs w:val="24"/>
        </w:rPr>
        <w:tab/>
      </w:r>
      <w:r w:rsidR="006B453F" w:rsidRPr="00942372">
        <w:rPr>
          <w:rFonts w:cs="Times New Roman"/>
          <w:b/>
          <w:color w:val="000000"/>
          <w:sz w:val="24"/>
          <w:szCs w:val="24"/>
          <w:u w:val="single"/>
        </w:rPr>
        <w:t>PERSONAL DETAILS</w:t>
      </w:r>
    </w:p>
    <w:p w:rsidR="006B453F" w:rsidRPr="00942372" w:rsidRDefault="006B453F">
      <w:pPr>
        <w:rPr>
          <w:rFonts w:cs="Times New Roman"/>
          <w:b/>
          <w:color w:val="000000"/>
          <w:sz w:val="24"/>
          <w:szCs w:val="24"/>
          <w:u w:val="single"/>
        </w:rPr>
      </w:pPr>
    </w:p>
    <w:p w:rsidR="006B453F" w:rsidRPr="00942372" w:rsidRDefault="006B453F" w:rsidP="00102664">
      <w:pPr>
        <w:spacing w:line="276" w:lineRule="auto"/>
        <w:ind w:firstLine="720"/>
        <w:rPr>
          <w:rFonts w:cs="Times New Roman"/>
          <w:sz w:val="24"/>
          <w:szCs w:val="24"/>
        </w:rPr>
      </w:pPr>
      <w:r w:rsidRPr="00942372">
        <w:rPr>
          <w:rFonts w:cs="Times New Roman"/>
          <w:sz w:val="24"/>
          <w:szCs w:val="24"/>
        </w:rPr>
        <w:t>Father’s Name</w:t>
      </w:r>
      <w:r w:rsidR="00D86CC2">
        <w:rPr>
          <w:rFonts w:cs="Times New Roman"/>
          <w:sz w:val="24"/>
          <w:szCs w:val="24"/>
        </w:rPr>
        <w:t xml:space="preserve"> </w:t>
      </w:r>
      <w:r w:rsidRPr="00942372">
        <w:rPr>
          <w:rFonts w:cs="Times New Roman"/>
          <w:sz w:val="24"/>
          <w:szCs w:val="24"/>
        </w:rPr>
        <w:tab/>
        <w:t xml:space="preserve">: Mr. </w:t>
      </w:r>
      <w:r w:rsidR="000B0F9E" w:rsidRPr="00942372">
        <w:rPr>
          <w:rFonts w:cs="Times New Roman"/>
          <w:sz w:val="24"/>
          <w:szCs w:val="24"/>
        </w:rPr>
        <w:t>B.C. Gurivi Reddy</w:t>
      </w:r>
    </w:p>
    <w:p w:rsidR="006B453F" w:rsidRPr="00942372" w:rsidRDefault="00DB544C" w:rsidP="007E6707">
      <w:pPr>
        <w:tabs>
          <w:tab w:val="left" w:pos="2970"/>
        </w:tabs>
        <w:spacing w:line="276" w:lineRule="auto"/>
        <w:ind w:left="2970" w:hanging="2250"/>
        <w:rPr>
          <w:rFonts w:cs="Times New Roman"/>
          <w:sz w:val="24"/>
          <w:szCs w:val="24"/>
        </w:rPr>
      </w:pPr>
      <w:r>
        <w:rPr>
          <w:rFonts w:cs="Times New Roman"/>
          <w:sz w:val="24"/>
          <w:szCs w:val="24"/>
        </w:rPr>
        <w:t xml:space="preserve">Current </w:t>
      </w:r>
      <w:r w:rsidR="00601AD0" w:rsidRPr="00942372">
        <w:rPr>
          <w:rFonts w:cs="Times New Roman"/>
          <w:sz w:val="24"/>
          <w:szCs w:val="24"/>
        </w:rPr>
        <w:t xml:space="preserve">Address </w:t>
      </w:r>
      <w:r>
        <w:rPr>
          <w:rFonts w:cs="Times New Roman"/>
          <w:sz w:val="24"/>
          <w:szCs w:val="24"/>
        </w:rPr>
        <w:t xml:space="preserve">         </w:t>
      </w:r>
      <w:r w:rsidR="006B453F" w:rsidRPr="00942372">
        <w:rPr>
          <w:rFonts w:cs="Times New Roman"/>
          <w:sz w:val="24"/>
          <w:szCs w:val="24"/>
        </w:rPr>
        <w:t>:</w:t>
      </w:r>
      <w:r w:rsidR="00F37700">
        <w:rPr>
          <w:rFonts w:cs="Times New Roman"/>
          <w:sz w:val="24"/>
          <w:szCs w:val="24"/>
        </w:rPr>
        <w:t xml:space="preserve"> H No: P</w:t>
      </w:r>
      <w:r w:rsidR="007E6707">
        <w:rPr>
          <w:rFonts w:cs="Times New Roman"/>
          <w:sz w:val="24"/>
          <w:szCs w:val="24"/>
        </w:rPr>
        <w:t>-37, Chakripuram,</w:t>
      </w:r>
      <w:r w:rsidR="007E6707">
        <w:rPr>
          <w:rFonts w:ascii="Arial" w:hAnsi="Arial" w:cs="Arial"/>
          <w:color w:val="222222"/>
          <w:shd w:val="clear" w:color="auto" w:fill="FFFFFF"/>
        </w:rPr>
        <w:t> </w:t>
      </w:r>
      <w:r w:rsidR="007E6707" w:rsidRPr="007E6707">
        <w:rPr>
          <w:rFonts w:ascii="Arial" w:hAnsi="Arial" w:cs="Arial"/>
          <w:b/>
          <w:color w:val="222222"/>
          <w:shd w:val="clear" w:color="auto" w:fill="FFFFFF"/>
        </w:rPr>
        <w:t>Medchal</w:t>
      </w:r>
      <w:r w:rsidR="007E6707" w:rsidRPr="007E6707">
        <w:rPr>
          <w:rFonts w:cs="Times New Roman"/>
          <w:b/>
          <w:sz w:val="24"/>
          <w:szCs w:val="24"/>
        </w:rPr>
        <w:t>,</w:t>
      </w:r>
      <w:r w:rsidR="00601AD0" w:rsidRPr="00942372">
        <w:rPr>
          <w:rFonts w:cs="Times New Roman"/>
          <w:sz w:val="24"/>
          <w:szCs w:val="24"/>
        </w:rPr>
        <w:t xml:space="preserve"> Pin – 500083.</w:t>
      </w:r>
    </w:p>
    <w:p w:rsidR="006B453F" w:rsidRPr="00942372" w:rsidRDefault="006B453F" w:rsidP="00102664">
      <w:pPr>
        <w:spacing w:line="276" w:lineRule="auto"/>
        <w:ind w:firstLine="720"/>
        <w:rPr>
          <w:rFonts w:cs="Times New Roman"/>
          <w:sz w:val="24"/>
          <w:szCs w:val="24"/>
        </w:rPr>
      </w:pPr>
      <w:r w:rsidRPr="00942372">
        <w:rPr>
          <w:rFonts w:cs="Times New Roman"/>
          <w:sz w:val="24"/>
          <w:szCs w:val="24"/>
        </w:rPr>
        <w:t>Date of Birth</w:t>
      </w:r>
      <w:r w:rsidRPr="00942372">
        <w:rPr>
          <w:rFonts w:cs="Times New Roman"/>
          <w:sz w:val="24"/>
          <w:szCs w:val="24"/>
        </w:rPr>
        <w:tab/>
      </w:r>
      <w:r w:rsidRPr="00942372">
        <w:rPr>
          <w:rFonts w:cs="Times New Roman"/>
          <w:sz w:val="24"/>
          <w:szCs w:val="24"/>
        </w:rPr>
        <w:tab/>
        <w:t xml:space="preserve">: </w:t>
      </w:r>
      <w:r w:rsidR="00601AD0" w:rsidRPr="00942372">
        <w:rPr>
          <w:rFonts w:cs="Times New Roman"/>
          <w:sz w:val="24"/>
          <w:szCs w:val="24"/>
        </w:rPr>
        <w:t>2</w:t>
      </w:r>
      <w:r w:rsidR="00650629">
        <w:rPr>
          <w:rFonts w:cs="Times New Roman"/>
          <w:sz w:val="24"/>
          <w:szCs w:val="24"/>
        </w:rPr>
        <w:t>0</w:t>
      </w:r>
      <w:r w:rsidR="00FB0B8C">
        <w:rPr>
          <w:rFonts w:cs="Times New Roman"/>
          <w:sz w:val="24"/>
          <w:szCs w:val="24"/>
          <w:vertAlign w:val="superscript"/>
        </w:rPr>
        <w:t xml:space="preserve"> </w:t>
      </w:r>
      <w:r w:rsidR="00650629">
        <w:rPr>
          <w:rFonts w:cs="Times New Roman"/>
          <w:sz w:val="24"/>
          <w:szCs w:val="24"/>
        </w:rPr>
        <w:t>April, 1994</w:t>
      </w:r>
      <w:r w:rsidRPr="00942372">
        <w:rPr>
          <w:rFonts w:cs="Times New Roman"/>
          <w:sz w:val="24"/>
          <w:szCs w:val="24"/>
        </w:rPr>
        <w:t>.</w:t>
      </w:r>
    </w:p>
    <w:p w:rsidR="006B453F" w:rsidRPr="00942372" w:rsidRDefault="006B453F" w:rsidP="00102664">
      <w:pPr>
        <w:spacing w:line="276" w:lineRule="auto"/>
        <w:ind w:firstLine="720"/>
        <w:rPr>
          <w:rFonts w:cs="Times New Roman"/>
          <w:sz w:val="24"/>
          <w:szCs w:val="24"/>
        </w:rPr>
      </w:pPr>
      <w:r w:rsidRPr="00942372">
        <w:rPr>
          <w:rFonts w:cs="Times New Roman"/>
          <w:sz w:val="24"/>
          <w:szCs w:val="24"/>
        </w:rPr>
        <w:t>Sex</w:t>
      </w:r>
      <w:r w:rsidRPr="00942372">
        <w:rPr>
          <w:rFonts w:cs="Times New Roman"/>
          <w:sz w:val="24"/>
          <w:szCs w:val="24"/>
        </w:rPr>
        <w:tab/>
      </w:r>
      <w:r w:rsidRPr="00942372">
        <w:rPr>
          <w:rFonts w:cs="Times New Roman"/>
          <w:sz w:val="24"/>
          <w:szCs w:val="24"/>
        </w:rPr>
        <w:tab/>
      </w:r>
      <w:r w:rsidRPr="00942372">
        <w:rPr>
          <w:rFonts w:cs="Times New Roman"/>
          <w:sz w:val="24"/>
          <w:szCs w:val="24"/>
        </w:rPr>
        <w:tab/>
        <w:t xml:space="preserve">: </w:t>
      </w:r>
      <w:r w:rsidR="00650629">
        <w:rPr>
          <w:rFonts w:cs="Times New Roman"/>
          <w:sz w:val="24"/>
          <w:szCs w:val="24"/>
        </w:rPr>
        <w:t>Fe</w:t>
      </w:r>
      <w:r w:rsidR="00650629" w:rsidRPr="00942372">
        <w:rPr>
          <w:rFonts w:cs="Times New Roman"/>
          <w:sz w:val="24"/>
          <w:szCs w:val="24"/>
        </w:rPr>
        <w:t>male</w:t>
      </w:r>
      <w:r w:rsidRPr="00942372">
        <w:rPr>
          <w:rFonts w:cs="Times New Roman"/>
          <w:sz w:val="24"/>
          <w:szCs w:val="24"/>
        </w:rPr>
        <w:t>.</w:t>
      </w:r>
    </w:p>
    <w:p w:rsidR="006B453F" w:rsidRPr="00942372" w:rsidRDefault="006B453F" w:rsidP="00102664">
      <w:pPr>
        <w:spacing w:line="276" w:lineRule="auto"/>
        <w:ind w:firstLine="720"/>
        <w:rPr>
          <w:rFonts w:cs="Times New Roman"/>
          <w:sz w:val="24"/>
          <w:szCs w:val="24"/>
        </w:rPr>
      </w:pPr>
      <w:r w:rsidRPr="00942372">
        <w:rPr>
          <w:rFonts w:cs="Times New Roman"/>
          <w:sz w:val="24"/>
          <w:szCs w:val="24"/>
        </w:rPr>
        <w:t>Marital Status</w:t>
      </w:r>
      <w:r w:rsidRPr="00942372">
        <w:rPr>
          <w:rFonts w:cs="Times New Roman"/>
          <w:sz w:val="24"/>
          <w:szCs w:val="24"/>
        </w:rPr>
        <w:tab/>
      </w:r>
      <w:r w:rsidRPr="00942372">
        <w:rPr>
          <w:rFonts w:cs="Times New Roman"/>
          <w:sz w:val="24"/>
          <w:szCs w:val="24"/>
        </w:rPr>
        <w:tab/>
        <w:t>: Single.</w:t>
      </w:r>
    </w:p>
    <w:p w:rsidR="006B453F" w:rsidRPr="00942372" w:rsidRDefault="006B453F" w:rsidP="00102664">
      <w:pPr>
        <w:spacing w:line="276" w:lineRule="auto"/>
        <w:ind w:firstLine="720"/>
        <w:rPr>
          <w:rFonts w:cs="Times New Roman"/>
          <w:sz w:val="24"/>
          <w:szCs w:val="24"/>
        </w:rPr>
      </w:pPr>
      <w:r w:rsidRPr="00942372">
        <w:rPr>
          <w:rFonts w:cs="Times New Roman"/>
          <w:sz w:val="24"/>
          <w:szCs w:val="24"/>
        </w:rPr>
        <w:t>Nationality</w:t>
      </w:r>
      <w:r w:rsidRPr="00942372">
        <w:rPr>
          <w:rFonts w:cs="Times New Roman"/>
          <w:sz w:val="24"/>
          <w:szCs w:val="24"/>
        </w:rPr>
        <w:tab/>
      </w:r>
      <w:r w:rsidRPr="00942372">
        <w:rPr>
          <w:rFonts w:cs="Times New Roman"/>
          <w:sz w:val="24"/>
          <w:szCs w:val="24"/>
        </w:rPr>
        <w:tab/>
        <w:t>: Indian.</w:t>
      </w:r>
    </w:p>
    <w:p w:rsidR="006B453F" w:rsidRDefault="006B453F" w:rsidP="00102664">
      <w:pPr>
        <w:spacing w:line="276" w:lineRule="auto"/>
        <w:ind w:firstLine="720"/>
        <w:rPr>
          <w:rFonts w:cs="Times New Roman"/>
          <w:sz w:val="24"/>
          <w:szCs w:val="24"/>
        </w:rPr>
      </w:pPr>
      <w:r w:rsidRPr="00942372">
        <w:rPr>
          <w:rFonts w:cs="Times New Roman"/>
          <w:sz w:val="24"/>
          <w:szCs w:val="24"/>
        </w:rPr>
        <w:t>Languages</w:t>
      </w:r>
      <w:r w:rsidR="00601AD0" w:rsidRPr="00942372">
        <w:rPr>
          <w:rFonts w:cs="Times New Roman"/>
          <w:sz w:val="24"/>
          <w:szCs w:val="24"/>
        </w:rPr>
        <w:t xml:space="preserve"> Known</w:t>
      </w:r>
      <w:r w:rsidR="00601AD0" w:rsidRPr="00942372">
        <w:rPr>
          <w:rFonts w:cs="Times New Roman"/>
          <w:sz w:val="24"/>
          <w:szCs w:val="24"/>
        </w:rPr>
        <w:tab/>
        <w:t xml:space="preserve">: English, Hindi, </w:t>
      </w:r>
      <w:r w:rsidR="00521BD5" w:rsidRPr="00942372">
        <w:rPr>
          <w:rFonts w:cs="Times New Roman"/>
          <w:sz w:val="24"/>
          <w:szCs w:val="24"/>
        </w:rPr>
        <w:t>and Telugu</w:t>
      </w:r>
      <w:r w:rsidRPr="00942372">
        <w:rPr>
          <w:rFonts w:cs="Times New Roman"/>
          <w:sz w:val="24"/>
          <w:szCs w:val="24"/>
        </w:rPr>
        <w:t>.</w:t>
      </w:r>
    </w:p>
    <w:p w:rsidR="00730E6B" w:rsidRPr="00942372" w:rsidRDefault="00730E6B" w:rsidP="00102664">
      <w:pPr>
        <w:spacing w:line="276" w:lineRule="auto"/>
        <w:ind w:firstLine="720"/>
        <w:rPr>
          <w:rFonts w:cs="Times New Roman"/>
          <w:sz w:val="24"/>
          <w:szCs w:val="24"/>
        </w:rPr>
      </w:pPr>
    </w:p>
    <w:p w:rsidR="002A0F4A" w:rsidRPr="00476624" w:rsidRDefault="002A0F4A" w:rsidP="006739A3">
      <w:pPr>
        <w:spacing w:line="276" w:lineRule="auto"/>
        <w:rPr>
          <w:rFonts w:cs="Times New Roman"/>
          <w:i/>
          <w:sz w:val="24"/>
          <w:szCs w:val="24"/>
        </w:rPr>
      </w:pPr>
    </w:p>
    <w:p w:rsidR="006B453F" w:rsidRPr="00942372" w:rsidRDefault="00981C4D">
      <w:pPr>
        <w:rPr>
          <w:rFonts w:cs="Times New Roman"/>
          <w:sz w:val="24"/>
          <w:szCs w:val="24"/>
        </w:rPr>
      </w:pPr>
      <w:r>
        <w:rPr>
          <w:rFonts w:cs="Times New Roman"/>
          <w:b/>
          <w:bCs/>
          <w:sz w:val="24"/>
          <w:szCs w:val="24"/>
        </w:rPr>
        <w:t>Date</w:t>
      </w:r>
      <w:r w:rsidR="006B453F" w:rsidRPr="00942372">
        <w:rPr>
          <w:rFonts w:cs="Times New Roman"/>
          <w:b/>
          <w:bCs/>
          <w:sz w:val="24"/>
          <w:szCs w:val="24"/>
        </w:rPr>
        <w:t>:</w:t>
      </w:r>
      <w:r w:rsidR="006B453F" w:rsidRPr="00942372">
        <w:rPr>
          <w:rFonts w:cs="Times New Roman"/>
          <w:sz w:val="24"/>
          <w:szCs w:val="24"/>
        </w:rPr>
        <w:tab/>
      </w:r>
      <w:r w:rsidR="006B453F" w:rsidRPr="00942372">
        <w:rPr>
          <w:rFonts w:cs="Times New Roman"/>
          <w:sz w:val="24"/>
          <w:szCs w:val="24"/>
        </w:rPr>
        <w:tab/>
      </w:r>
      <w:r w:rsidR="006B453F" w:rsidRPr="00942372">
        <w:rPr>
          <w:rFonts w:cs="Times New Roman"/>
          <w:sz w:val="24"/>
          <w:szCs w:val="24"/>
        </w:rPr>
        <w:tab/>
      </w:r>
      <w:r w:rsidR="006B453F" w:rsidRPr="00942372">
        <w:rPr>
          <w:rFonts w:cs="Times New Roman"/>
          <w:sz w:val="24"/>
          <w:szCs w:val="24"/>
        </w:rPr>
        <w:tab/>
      </w:r>
      <w:r w:rsidR="006B453F" w:rsidRPr="00942372">
        <w:rPr>
          <w:rFonts w:cs="Times New Roman"/>
          <w:sz w:val="24"/>
          <w:szCs w:val="24"/>
        </w:rPr>
        <w:tab/>
      </w:r>
      <w:r w:rsidR="006B453F" w:rsidRPr="00942372">
        <w:rPr>
          <w:rFonts w:cs="Times New Roman"/>
          <w:sz w:val="24"/>
          <w:szCs w:val="24"/>
        </w:rPr>
        <w:tab/>
      </w:r>
    </w:p>
    <w:p w:rsidR="006B453F" w:rsidRPr="00942372" w:rsidRDefault="00981C4D" w:rsidP="00A21597">
      <w:pPr>
        <w:rPr>
          <w:rFonts w:cs="Times New Roman"/>
          <w:sz w:val="24"/>
          <w:szCs w:val="24"/>
        </w:rPr>
      </w:pPr>
      <w:r>
        <w:rPr>
          <w:rFonts w:cs="Times New Roman"/>
          <w:b/>
          <w:bCs/>
          <w:sz w:val="24"/>
          <w:szCs w:val="24"/>
        </w:rPr>
        <w:t>Place</w:t>
      </w:r>
      <w:r w:rsidR="00D25515" w:rsidRPr="00942372">
        <w:rPr>
          <w:rFonts w:cs="Times New Roman"/>
          <w:b/>
          <w:bCs/>
          <w:sz w:val="24"/>
          <w:szCs w:val="24"/>
        </w:rPr>
        <w:t>:</w:t>
      </w:r>
      <w:r w:rsidR="00D25515" w:rsidRPr="00942372">
        <w:rPr>
          <w:rFonts w:cs="Times New Roman"/>
          <w:b/>
          <w:bCs/>
          <w:sz w:val="24"/>
          <w:szCs w:val="24"/>
        </w:rPr>
        <w:tab/>
      </w:r>
      <w:r w:rsidR="00D15CEE">
        <w:rPr>
          <w:rFonts w:cs="Times New Roman"/>
          <w:b/>
          <w:bCs/>
          <w:sz w:val="24"/>
          <w:szCs w:val="24"/>
        </w:rPr>
        <w:t>Hyderabad</w:t>
      </w:r>
      <w:r w:rsidR="00FF2DCD">
        <w:rPr>
          <w:rFonts w:cs="Times New Roman"/>
          <w:b/>
          <w:bCs/>
          <w:sz w:val="24"/>
          <w:szCs w:val="24"/>
        </w:rPr>
        <w:t>.</w:t>
      </w:r>
      <w:r w:rsidR="00281992">
        <w:rPr>
          <w:rFonts w:cs="Times New Roman"/>
          <w:b/>
          <w:bCs/>
          <w:sz w:val="24"/>
          <w:szCs w:val="24"/>
        </w:rPr>
        <w:tab/>
      </w:r>
      <w:r w:rsidR="00281992">
        <w:rPr>
          <w:rFonts w:cs="Times New Roman"/>
          <w:b/>
          <w:bCs/>
          <w:sz w:val="24"/>
          <w:szCs w:val="24"/>
        </w:rPr>
        <w:tab/>
      </w:r>
      <w:r w:rsidR="005659C8">
        <w:rPr>
          <w:rFonts w:cs="Times New Roman"/>
          <w:b/>
          <w:bCs/>
          <w:sz w:val="24"/>
          <w:szCs w:val="24"/>
        </w:rPr>
        <w:tab/>
      </w:r>
      <w:r w:rsidR="005659C8">
        <w:rPr>
          <w:rFonts w:cs="Times New Roman"/>
          <w:b/>
          <w:bCs/>
          <w:sz w:val="24"/>
          <w:szCs w:val="24"/>
        </w:rPr>
        <w:tab/>
      </w:r>
      <w:r w:rsidR="005659C8">
        <w:rPr>
          <w:rFonts w:cs="Times New Roman"/>
          <w:b/>
          <w:bCs/>
          <w:sz w:val="24"/>
          <w:szCs w:val="24"/>
        </w:rPr>
        <w:tab/>
      </w:r>
      <w:r w:rsidR="005659C8">
        <w:rPr>
          <w:rFonts w:cs="Times New Roman"/>
          <w:b/>
          <w:bCs/>
          <w:sz w:val="24"/>
          <w:szCs w:val="24"/>
        </w:rPr>
        <w:tab/>
        <w:t xml:space="preserve">   </w:t>
      </w:r>
      <w:r w:rsidR="00513E22">
        <w:rPr>
          <w:rFonts w:cs="Times New Roman"/>
          <w:b/>
          <w:bCs/>
          <w:sz w:val="24"/>
          <w:szCs w:val="24"/>
        </w:rPr>
        <w:t xml:space="preserve">     </w:t>
      </w:r>
      <w:r w:rsidR="00364C1A" w:rsidRPr="00942372">
        <w:rPr>
          <w:rFonts w:cs="Times New Roman"/>
          <w:b/>
          <w:bCs/>
          <w:sz w:val="24"/>
          <w:szCs w:val="24"/>
        </w:rPr>
        <w:t>(</w:t>
      </w:r>
      <w:r w:rsidR="000C1532">
        <w:rPr>
          <w:rFonts w:cs="Times New Roman"/>
          <w:b/>
          <w:bCs/>
          <w:sz w:val="24"/>
          <w:szCs w:val="24"/>
        </w:rPr>
        <w:t xml:space="preserve">B. </w:t>
      </w:r>
      <w:bookmarkStart w:id="0" w:name="_GoBack"/>
      <w:bookmarkEnd w:id="0"/>
      <w:r w:rsidR="00650629">
        <w:rPr>
          <w:rFonts w:cs="Times New Roman"/>
          <w:b/>
          <w:bCs/>
          <w:sz w:val="24"/>
          <w:szCs w:val="24"/>
        </w:rPr>
        <w:t>VIJAYA LAXMI</w:t>
      </w:r>
      <w:r w:rsidR="006B453F" w:rsidRPr="00942372">
        <w:rPr>
          <w:rFonts w:cs="Times New Roman"/>
          <w:b/>
          <w:bCs/>
          <w:sz w:val="24"/>
          <w:szCs w:val="24"/>
        </w:rPr>
        <w:t>)</w:t>
      </w:r>
    </w:p>
    <w:sectPr w:rsidR="006B453F" w:rsidRPr="00942372" w:rsidSect="00A97354">
      <w:footnotePr>
        <w:pos w:val="beneathText"/>
      </w:footnotePr>
      <w:pgSz w:w="12240" w:h="15840"/>
      <w:pgMar w:top="1152" w:right="1440" w:bottom="1152"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486" w:rsidRDefault="00BD1486">
      <w:r>
        <w:separator/>
      </w:r>
    </w:p>
  </w:endnote>
  <w:endnote w:type="continuationSeparator" w:id="0">
    <w:p w:rsidR="00BD1486" w:rsidRDefault="00BD14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486" w:rsidRDefault="00BD1486">
      <w:r>
        <w:separator/>
      </w:r>
    </w:p>
  </w:footnote>
  <w:footnote w:type="continuationSeparator" w:id="0">
    <w:p w:rsidR="00BD1486" w:rsidRDefault="00BD1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filled="t">
        <v:fill color2="black"/>
        <v:imagedata r:id="rId1" o:title=""/>
      </v:shape>
    </w:pict>
  </w:numPicBullet>
  <w:abstractNum w:abstractNumId="0">
    <w:nsid w:val="00000001"/>
    <w:multiLevelType w:val="singleLevel"/>
    <w:tmpl w:val="00000001"/>
    <w:name w:val="WW8Num5"/>
    <w:lvl w:ilvl="0">
      <w:start w:val="1"/>
      <w:numFmt w:val="bullet"/>
      <w:lvlText w:val=""/>
      <w:lvlJc w:val="left"/>
      <w:pPr>
        <w:tabs>
          <w:tab w:val="num" w:pos="1080"/>
        </w:tabs>
        <w:ind w:left="1080" w:hanging="360"/>
      </w:pPr>
      <w:rPr>
        <w:rFonts w:ascii="Symbol" w:hAnsi="Symbol"/>
      </w:rPr>
    </w:lvl>
  </w:abstractNum>
  <w:abstractNum w:abstractNumId="1">
    <w:nsid w:val="00000002"/>
    <w:multiLevelType w:val="singleLevel"/>
    <w:tmpl w:val="0409000B"/>
    <w:lvl w:ilvl="0">
      <w:start w:val="1"/>
      <w:numFmt w:val="bullet"/>
      <w:lvlText w:val=""/>
      <w:lvlJc w:val="left"/>
      <w:pPr>
        <w:ind w:left="720" w:hanging="360"/>
      </w:pPr>
      <w:rPr>
        <w:rFonts w:ascii="Wingdings" w:hAnsi="Wingdings" w:hint="default"/>
      </w:rPr>
    </w:lvl>
  </w:abstractNum>
  <w:abstractNum w:abstractNumId="2">
    <w:nsid w:val="00000003"/>
    <w:multiLevelType w:val="singleLevel"/>
    <w:tmpl w:val="00000003"/>
    <w:name w:val="WW8Num11"/>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12"/>
    <w:lvl w:ilvl="0">
      <w:start w:val="1"/>
      <w:numFmt w:val="bullet"/>
      <w:lvlText w:val=""/>
      <w:lvlJc w:val="left"/>
      <w:pPr>
        <w:tabs>
          <w:tab w:val="num" w:pos="360"/>
        </w:tabs>
        <w:ind w:left="360" w:hanging="360"/>
      </w:pPr>
      <w:rPr>
        <w:rFonts w:ascii="Wingdings" w:hAnsi="Wingdings"/>
      </w:rPr>
    </w:lvl>
  </w:abstractNum>
  <w:abstractNum w:abstractNumId="4">
    <w:nsid w:val="00000005"/>
    <w:multiLevelType w:val="singleLevel"/>
    <w:tmpl w:val="0409000B"/>
    <w:lvl w:ilvl="0">
      <w:start w:val="1"/>
      <w:numFmt w:val="bullet"/>
      <w:lvlText w:val=""/>
      <w:lvlJc w:val="left"/>
      <w:pPr>
        <w:ind w:left="720" w:hanging="360"/>
      </w:pPr>
      <w:rPr>
        <w:rFonts w:ascii="Wingdings" w:hAnsi="Wingdings" w:hint="default"/>
      </w:rPr>
    </w:lvl>
  </w:abstractNum>
  <w:abstractNum w:abstractNumId="5">
    <w:nsid w:val="00000006"/>
    <w:multiLevelType w:val="singleLevel"/>
    <w:tmpl w:val="00000006"/>
    <w:name w:val="WW8Num17"/>
    <w:lvl w:ilvl="0">
      <w:start w:val="1"/>
      <w:numFmt w:val="bullet"/>
      <w:lvlText w:val=""/>
      <w:lvlJc w:val="left"/>
      <w:pPr>
        <w:tabs>
          <w:tab w:val="num" w:pos="540"/>
        </w:tabs>
        <w:ind w:left="540" w:hanging="360"/>
      </w:pPr>
      <w:rPr>
        <w:rFonts w:ascii="Wingdings" w:hAnsi="Wingdings"/>
      </w:rPr>
    </w:lvl>
  </w:abstractNum>
  <w:abstractNum w:abstractNumId="6">
    <w:nsid w:val="00000007"/>
    <w:multiLevelType w:val="singleLevel"/>
    <w:tmpl w:val="00000007"/>
    <w:name w:val="WW8Num21"/>
    <w:lvl w:ilvl="0">
      <w:start w:val="1"/>
      <w:numFmt w:val="bullet"/>
      <w:lvlText w:val=""/>
      <w:lvlJc w:val="left"/>
      <w:pPr>
        <w:tabs>
          <w:tab w:val="num" w:pos="360"/>
        </w:tabs>
        <w:ind w:left="360" w:hanging="360"/>
      </w:pPr>
      <w:rPr>
        <w:rFonts w:ascii="Symbol" w:hAnsi="Symbol"/>
      </w:rPr>
    </w:lvl>
  </w:abstractNum>
  <w:abstractNum w:abstractNumId="7">
    <w:nsid w:val="00000008"/>
    <w:multiLevelType w:val="multilevel"/>
    <w:tmpl w:val="00000008"/>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nsid w:val="0020734C"/>
    <w:multiLevelType w:val="hybridMultilevel"/>
    <w:tmpl w:val="D5FA8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EF2391"/>
    <w:multiLevelType w:val="hybridMultilevel"/>
    <w:tmpl w:val="48D0D5A8"/>
    <w:lvl w:ilvl="0" w:tplc="40090001">
      <w:start w:val="1"/>
      <w:numFmt w:val="bullet"/>
      <w:lvlText w:val=""/>
      <w:lvlJc w:val="left"/>
      <w:pPr>
        <w:ind w:left="1185" w:hanging="360"/>
      </w:pPr>
      <w:rPr>
        <w:rFonts w:ascii="Symbol" w:hAnsi="Symbol" w:hint="default"/>
      </w:rPr>
    </w:lvl>
    <w:lvl w:ilvl="1" w:tplc="40090003" w:tentative="1">
      <w:start w:val="1"/>
      <w:numFmt w:val="bullet"/>
      <w:lvlText w:val="o"/>
      <w:lvlJc w:val="left"/>
      <w:pPr>
        <w:ind w:left="1905" w:hanging="360"/>
      </w:pPr>
      <w:rPr>
        <w:rFonts w:ascii="Courier New" w:hAnsi="Courier New" w:cs="Courier New" w:hint="default"/>
      </w:rPr>
    </w:lvl>
    <w:lvl w:ilvl="2" w:tplc="40090005" w:tentative="1">
      <w:start w:val="1"/>
      <w:numFmt w:val="bullet"/>
      <w:lvlText w:val=""/>
      <w:lvlJc w:val="left"/>
      <w:pPr>
        <w:ind w:left="2625" w:hanging="360"/>
      </w:pPr>
      <w:rPr>
        <w:rFonts w:ascii="Wingdings" w:hAnsi="Wingdings" w:hint="default"/>
      </w:rPr>
    </w:lvl>
    <w:lvl w:ilvl="3" w:tplc="40090001" w:tentative="1">
      <w:start w:val="1"/>
      <w:numFmt w:val="bullet"/>
      <w:lvlText w:val=""/>
      <w:lvlJc w:val="left"/>
      <w:pPr>
        <w:ind w:left="3345" w:hanging="360"/>
      </w:pPr>
      <w:rPr>
        <w:rFonts w:ascii="Symbol" w:hAnsi="Symbol" w:hint="default"/>
      </w:rPr>
    </w:lvl>
    <w:lvl w:ilvl="4" w:tplc="40090003" w:tentative="1">
      <w:start w:val="1"/>
      <w:numFmt w:val="bullet"/>
      <w:lvlText w:val="o"/>
      <w:lvlJc w:val="left"/>
      <w:pPr>
        <w:ind w:left="4065" w:hanging="360"/>
      </w:pPr>
      <w:rPr>
        <w:rFonts w:ascii="Courier New" w:hAnsi="Courier New" w:cs="Courier New" w:hint="default"/>
      </w:rPr>
    </w:lvl>
    <w:lvl w:ilvl="5" w:tplc="40090005" w:tentative="1">
      <w:start w:val="1"/>
      <w:numFmt w:val="bullet"/>
      <w:lvlText w:val=""/>
      <w:lvlJc w:val="left"/>
      <w:pPr>
        <w:ind w:left="4785" w:hanging="360"/>
      </w:pPr>
      <w:rPr>
        <w:rFonts w:ascii="Wingdings" w:hAnsi="Wingdings" w:hint="default"/>
      </w:rPr>
    </w:lvl>
    <w:lvl w:ilvl="6" w:tplc="40090001" w:tentative="1">
      <w:start w:val="1"/>
      <w:numFmt w:val="bullet"/>
      <w:lvlText w:val=""/>
      <w:lvlJc w:val="left"/>
      <w:pPr>
        <w:ind w:left="5505" w:hanging="360"/>
      </w:pPr>
      <w:rPr>
        <w:rFonts w:ascii="Symbol" w:hAnsi="Symbol" w:hint="default"/>
      </w:rPr>
    </w:lvl>
    <w:lvl w:ilvl="7" w:tplc="40090003" w:tentative="1">
      <w:start w:val="1"/>
      <w:numFmt w:val="bullet"/>
      <w:lvlText w:val="o"/>
      <w:lvlJc w:val="left"/>
      <w:pPr>
        <w:ind w:left="6225" w:hanging="360"/>
      </w:pPr>
      <w:rPr>
        <w:rFonts w:ascii="Courier New" w:hAnsi="Courier New" w:cs="Courier New" w:hint="default"/>
      </w:rPr>
    </w:lvl>
    <w:lvl w:ilvl="8" w:tplc="40090005" w:tentative="1">
      <w:start w:val="1"/>
      <w:numFmt w:val="bullet"/>
      <w:lvlText w:val=""/>
      <w:lvlJc w:val="left"/>
      <w:pPr>
        <w:ind w:left="6945" w:hanging="360"/>
      </w:pPr>
      <w:rPr>
        <w:rFonts w:ascii="Wingdings" w:hAnsi="Wingdings" w:hint="default"/>
      </w:rPr>
    </w:lvl>
  </w:abstractNum>
  <w:abstractNum w:abstractNumId="10">
    <w:nsid w:val="18437033"/>
    <w:multiLevelType w:val="hybridMultilevel"/>
    <w:tmpl w:val="371EED30"/>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33725A9F"/>
    <w:multiLevelType w:val="hybridMultilevel"/>
    <w:tmpl w:val="A3E649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6162D7E"/>
    <w:multiLevelType w:val="hybridMultilevel"/>
    <w:tmpl w:val="9A4AA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10249"/>
    <w:multiLevelType w:val="hybridMultilevel"/>
    <w:tmpl w:val="976CB2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445E0C9C"/>
    <w:multiLevelType w:val="hybridMultilevel"/>
    <w:tmpl w:val="DA160E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116F5A"/>
    <w:multiLevelType w:val="hybridMultilevel"/>
    <w:tmpl w:val="39B89CD6"/>
    <w:lvl w:ilvl="0" w:tplc="40090001">
      <w:start w:val="1"/>
      <w:numFmt w:val="bullet"/>
      <w:lvlText w:val=""/>
      <w:lvlJc w:val="left"/>
      <w:pPr>
        <w:ind w:left="1185" w:hanging="360"/>
      </w:pPr>
      <w:rPr>
        <w:rFonts w:ascii="Symbol" w:hAnsi="Symbol" w:hint="default"/>
      </w:rPr>
    </w:lvl>
    <w:lvl w:ilvl="1" w:tplc="40090003" w:tentative="1">
      <w:start w:val="1"/>
      <w:numFmt w:val="bullet"/>
      <w:lvlText w:val="o"/>
      <w:lvlJc w:val="left"/>
      <w:pPr>
        <w:ind w:left="1905" w:hanging="360"/>
      </w:pPr>
      <w:rPr>
        <w:rFonts w:ascii="Courier New" w:hAnsi="Courier New" w:cs="Courier New" w:hint="default"/>
      </w:rPr>
    </w:lvl>
    <w:lvl w:ilvl="2" w:tplc="40090005" w:tentative="1">
      <w:start w:val="1"/>
      <w:numFmt w:val="bullet"/>
      <w:lvlText w:val=""/>
      <w:lvlJc w:val="left"/>
      <w:pPr>
        <w:ind w:left="2625" w:hanging="360"/>
      </w:pPr>
      <w:rPr>
        <w:rFonts w:ascii="Wingdings" w:hAnsi="Wingdings" w:hint="default"/>
      </w:rPr>
    </w:lvl>
    <w:lvl w:ilvl="3" w:tplc="40090001" w:tentative="1">
      <w:start w:val="1"/>
      <w:numFmt w:val="bullet"/>
      <w:lvlText w:val=""/>
      <w:lvlJc w:val="left"/>
      <w:pPr>
        <w:ind w:left="3345" w:hanging="360"/>
      </w:pPr>
      <w:rPr>
        <w:rFonts w:ascii="Symbol" w:hAnsi="Symbol" w:hint="default"/>
      </w:rPr>
    </w:lvl>
    <w:lvl w:ilvl="4" w:tplc="40090003" w:tentative="1">
      <w:start w:val="1"/>
      <w:numFmt w:val="bullet"/>
      <w:lvlText w:val="o"/>
      <w:lvlJc w:val="left"/>
      <w:pPr>
        <w:ind w:left="4065" w:hanging="360"/>
      </w:pPr>
      <w:rPr>
        <w:rFonts w:ascii="Courier New" w:hAnsi="Courier New" w:cs="Courier New" w:hint="default"/>
      </w:rPr>
    </w:lvl>
    <w:lvl w:ilvl="5" w:tplc="40090005" w:tentative="1">
      <w:start w:val="1"/>
      <w:numFmt w:val="bullet"/>
      <w:lvlText w:val=""/>
      <w:lvlJc w:val="left"/>
      <w:pPr>
        <w:ind w:left="4785" w:hanging="360"/>
      </w:pPr>
      <w:rPr>
        <w:rFonts w:ascii="Wingdings" w:hAnsi="Wingdings" w:hint="default"/>
      </w:rPr>
    </w:lvl>
    <w:lvl w:ilvl="6" w:tplc="40090001" w:tentative="1">
      <w:start w:val="1"/>
      <w:numFmt w:val="bullet"/>
      <w:lvlText w:val=""/>
      <w:lvlJc w:val="left"/>
      <w:pPr>
        <w:ind w:left="5505" w:hanging="360"/>
      </w:pPr>
      <w:rPr>
        <w:rFonts w:ascii="Symbol" w:hAnsi="Symbol" w:hint="default"/>
      </w:rPr>
    </w:lvl>
    <w:lvl w:ilvl="7" w:tplc="40090003" w:tentative="1">
      <w:start w:val="1"/>
      <w:numFmt w:val="bullet"/>
      <w:lvlText w:val="o"/>
      <w:lvlJc w:val="left"/>
      <w:pPr>
        <w:ind w:left="6225" w:hanging="360"/>
      </w:pPr>
      <w:rPr>
        <w:rFonts w:ascii="Courier New" w:hAnsi="Courier New" w:cs="Courier New" w:hint="default"/>
      </w:rPr>
    </w:lvl>
    <w:lvl w:ilvl="8" w:tplc="40090005" w:tentative="1">
      <w:start w:val="1"/>
      <w:numFmt w:val="bullet"/>
      <w:lvlText w:val=""/>
      <w:lvlJc w:val="left"/>
      <w:pPr>
        <w:ind w:left="6945" w:hanging="360"/>
      </w:pPr>
      <w:rPr>
        <w:rFonts w:ascii="Wingdings" w:hAnsi="Wingdings" w:hint="default"/>
      </w:rPr>
    </w:lvl>
  </w:abstractNum>
  <w:abstractNum w:abstractNumId="16">
    <w:nsid w:val="64BD6E28"/>
    <w:multiLevelType w:val="hybridMultilevel"/>
    <w:tmpl w:val="3460CBE6"/>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67736D3A"/>
    <w:multiLevelType w:val="hybridMultilevel"/>
    <w:tmpl w:val="75B05D66"/>
    <w:lvl w:ilvl="0" w:tplc="04090009">
      <w:start w:val="1"/>
      <w:numFmt w:val="bullet"/>
      <w:lvlText w:val=""/>
      <w:lvlJc w:val="left"/>
      <w:pPr>
        <w:tabs>
          <w:tab w:val="num" w:pos="450"/>
        </w:tabs>
        <w:ind w:left="45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6183E04"/>
    <w:multiLevelType w:val="hybridMultilevel"/>
    <w:tmpl w:val="C922BCA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E874444"/>
    <w:multiLevelType w:val="multilevel"/>
    <w:tmpl w:val="56F6B22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644"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6"/>
  </w:num>
  <w:num w:numId="10">
    <w:abstractNumId w:val="13"/>
  </w:num>
  <w:num w:numId="11">
    <w:abstractNumId w:val="11"/>
  </w:num>
  <w:num w:numId="12">
    <w:abstractNumId w:val="14"/>
  </w:num>
  <w:num w:numId="13">
    <w:abstractNumId w:val="12"/>
  </w:num>
  <w:num w:numId="14">
    <w:abstractNumId w:val="17"/>
  </w:num>
  <w:num w:numId="15">
    <w:abstractNumId w:val="10"/>
  </w:num>
  <w:num w:numId="16">
    <w:abstractNumId w:val="19"/>
  </w:num>
  <w:num w:numId="17">
    <w:abstractNumId w:val="18"/>
  </w:num>
  <w:num w:numId="18">
    <w:abstractNumId w:val="8"/>
  </w:num>
  <w:num w:numId="19">
    <w:abstractNumId w:val="15"/>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0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rsids>
    <w:rsidRoot w:val="006747AE"/>
    <w:rsid w:val="000055A6"/>
    <w:rsid w:val="00016DA2"/>
    <w:rsid w:val="0009314D"/>
    <w:rsid w:val="000964A7"/>
    <w:rsid w:val="00096C1E"/>
    <w:rsid w:val="000A28AE"/>
    <w:rsid w:val="000B0F9E"/>
    <w:rsid w:val="000C1532"/>
    <w:rsid w:val="000D23D9"/>
    <w:rsid w:val="000F6077"/>
    <w:rsid w:val="00102664"/>
    <w:rsid w:val="001040CD"/>
    <w:rsid w:val="00124606"/>
    <w:rsid w:val="001446D2"/>
    <w:rsid w:val="001515E1"/>
    <w:rsid w:val="00165372"/>
    <w:rsid w:val="0016696D"/>
    <w:rsid w:val="00173FA8"/>
    <w:rsid w:val="00174413"/>
    <w:rsid w:val="00190858"/>
    <w:rsid w:val="00193D1C"/>
    <w:rsid w:val="001D772F"/>
    <w:rsid w:val="002065BB"/>
    <w:rsid w:val="00207825"/>
    <w:rsid w:val="002117C2"/>
    <w:rsid w:val="00245102"/>
    <w:rsid w:val="00245F78"/>
    <w:rsid w:val="0025217A"/>
    <w:rsid w:val="002636F0"/>
    <w:rsid w:val="00281992"/>
    <w:rsid w:val="002872BA"/>
    <w:rsid w:val="002A072C"/>
    <w:rsid w:val="002A0F4A"/>
    <w:rsid w:val="002A3DDF"/>
    <w:rsid w:val="002B774A"/>
    <w:rsid w:val="00306DF1"/>
    <w:rsid w:val="003477F7"/>
    <w:rsid w:val="00364C1A"/>
    <w:rsid w:val="00382B2B"/>
    <w:rsid w:val="00393869"/>
    <w:rsid w:val="00394D2A"/>
    <w:rsid w:val="00394FAF"/>
    <w:rsid w:val="003A2F94"/>
    <w:rsid w:val="003D1396"/>
    <w:rsid w:val="003E3799"/>
    <w:rsid w:val="003F2BEE"/>
    <w:rsid w:val="003F7937"/>
    <w:rsid w:val="00434B1F"/>
    <w:rsid w:val="00460A6D"/>
    <w:rsid w:val="00464ADB"/>
    <w:rsid w:val="0046569A"/>
    <w:rsid w:val="00467614"/>
    <w:rsid w:val="00476101"/>
    <w:rsid w:val="00476624"/>
    <w:rsid w:val="004803DF"/>
    <w:rsid w:val="00480869"/>
    <w:rsid w:val="00492182"/>
    <w:rsid w:val="004A5685"/>
    <w:rsid w:val="004A59F6"/>
    <w:rsid w:val="004B282E"/>
    <w:rsid w:val="004D5585"/>
    <w:rsid w:val="004D7E8C"/>
    <w:rsid w:val="004E5434"/>
    <w:rsid w:val="00500C2B"/>
    <w:rsid w:val="00513E22"/>
    <w:rsid w:val="00521BD5"/>
    <w:rsid w:val="00522A84"/>
    <w:rsid w:val="00535915"/>
    <w:rsid w:val="0055143F"/>
    <w:rsid w:val="00556FB4"/>
    <w:rsid w:val="00561426"/>
    <w:rsid w:val="005659C8"/>
    <w:rsid w:val="005757DA"/>
    <w:rsid w:val="005A325B"/>
    <w:rsid w:val="005E257D"/>
    <w:rsid w:val="005F707F"/>
    <w:rsid w:val="005F728E"/>
    <w:rsid w:val="005F7F1D"/>
    <w:rsid w:val="00601AD0"/>
    <w:rsid w:val="00603BAF"/>
    <w:rsid w:val="00625094"/>
    <w:rsid w:val="00650629"/>
    <w:rsid w:val="00652D93"/>
    <w:rsid w:val="00655AED"/>
    <w:rsid w:val="00670AA3"/>
    <w:rsid w:val="006739A3"/>
    <w:rsid w:val="006747AE"/>
    <w:rsid w:val="006833D2"/>
    <w:rsid w:val="00693E46"/>
    <w:rsid w:val="0069589B"/>
    <w:rsid w:val="006A0B07"/>
    <w:rsid w:val="006A792D"/>
    <w:rsid w:val="006B453F"/>
    <w:rsid w:val="006C3AD6"/>
    <w:rsid w:val="006C4899"/>
    <w:rsid w:val="006D14AC"/>
    <w:rsid w:val="006E1751"/>
    <w:rsid w:val="006E2D90"/>
    <w:rsid w:val="006E5F1D"/>
    <w:rsid w:val="006F1CE7"/>
    <w:rsid w:val="00712559"/>
    <w:rsid w:val="007207E5"/>
    <w:rsid w:val="00723E42"/>
    <w:rsid w:val="00730E6B"/>
    <w:rsid w:val="00733078"/>
    <w:rsid w:val="00734CB7"/>
    <w:rsid w:val="00735279"/>
    <w:rsid w:val="00737D92"/>
    <w:rsid w:val="007975CD"/>
    <w:rsid w:val="007A0A39"/>
    <w:rsid w:val="007A57D9"/>
    <w:rsid w:val="007C5EDF"/>
    <w:rsid w:val="007C7064"/>
    <w:rsid w:val="007D36DE"/>
    <w:rsid w:val="007E6707"/>
    <w:rsid w:val="0080393F"/>
    <w:rsid w:val="008278A4"/>
    <w:rsid w:val="00827C80"/>
    <w:rsid w:val="008460D5"/>
    <w:rsid w:val="00846D73"/>
    <w:rsid w:val="00853496"/>
    <w:rsid w:val="008932B9"/>
    <w:rsid w:val="00893B64"/>
    <w:rsid w:val="008946E0"/>
    <w:rsid w:val="008A1785"/>
    <w:rsid w:val="008B07E4"/>
    <w:rsid w:val="008C1EDD"/>
    <w:rsid w:val="008C403F"/>
    <w:rsid w:val="008E2A3D"/>
    <w:rsid w:val="008F6C3F"/>
    <w:rsid w:val="00900C27"/>
    <w:rsid w:val="00916C54"/>
    <w:rsid w:val="0092368A"/>
    <w:rsid w:val="00926A88"/>
    <w:rsid w:val="009353D4"/>
    <w:rsid w:val="00942372"/>
    <w:rsid w:val="00946278"/>
    <w:rsid w:val="00961C14"/>
    <w:rsid w:val="00981C4D"/>
    <w:rsid w:val="00994A2B"/>
    <w:rsid w:val="009A0AB4"/>
    <w:rsid w:val="009A5C72"/>
    <w:rsid w:val="009A681F"/>
    <w:rsid w:val="009B1604"/>
    <w:rsid w:val="009B16F8"/>
    <w:rsid w:val="009B409D"/>
    <w:rsid w:val="009C4841"/>
    <w:rsid w:val="009C6969"/>
    <w:rsid w:val="009D3EBA"/>
    <w:rsid w:val="009E650C"/>
    <w:rsid w:val="009F3CEE"/>
    <w:rsid w:val="00A0051D"/>
    <w:rsid w:val="00A02695"/>
    <w:rsid w:val="00A12014"/>
    <w:rsid w:val="00A21597"/>
    <w:rsid w:val="00A25C81"/>
    <w:rsid w:val="00A339EE"/>
    <w:rsid w:val="00A4434F"/>
    <w:rsid w:val="00A60D5B"/>
    <w:rsid w:val="00A659F9"/>
    <w:rsid w:val="00A67D7E"/>
    <w:rsid w:val="00A90DAE"/>
    <w:rsid w:val="00A97354"/>
    <w:rsid w:val="00AC54D2"/>
    <w:rsid w:val="00AC684E"/>
    <w:rsid w:val="00AF286D"/>
    <w:rsid w:val="00AF6DF7"/>
    <w:rsid w:val="00B00BDC"/>
    <w:rsid w:val="00B111F2"/>
    <w:rsid w:val="00B149A4"/>
    <w:rsid w:val="00B25EBE"/>
    <w:rsid w:val="00B32ECE"/>
    <w:rsid w:val="00B42FDD"/>
    <w:rsid w:val="00B60522"/>
    <w:rsid w:val="00B7006D"/>
    <w:rsid w:val="00B75DC2"/>
    <w:rsid w:val="00B77728"/>
    <w:rsid w:val="00B81E0E"/>
    <w:rsid w:val="00B8248F"/>
    <w:rsid w:val="00B879A9"/>
    <w:rsid w:val="00B977B5"/>
    <w:rsid w:val="00BA1617"/>
    <w:rsid w:val="00BB1DB9"/>
    <w:rsid w:val="00BD1486"/>
    <w:rsid w:val="00BD7038"/>
    <w:rsid w:val="00BE467F"/>
    <w:rsid w:val="00BF69A7"/>
    <w:rsid w:val="00BF6E80"/>
    <w:rsid w:val="00C0655B"/>
    <w:rsid w:val="00C07C9C"/>
    <w:rsid w:val="00C4733F"/>
    <w:rsid w:val="00C473BD"/>
    <w:rsid w:val="00C57DD4"/>
    <w:rsid w:val="00C63BA1"/>
    <w:rsid w:val="00C7231B"/>
    <w:rsid w:val="00C770CD"/>
    <w:rsid w:val="00C82222"/>
    <w:rsid w:val="00C970C8"/>
    <w:rsid w:val="00CB2DCC"/>
    <w:rsid w:val="00CC136D"/>
    <w:rsid w:val="00CC7F61"/>
    <w:rsid w:val="00CE5742"/>
    <w:rsid w:val="00D114E8"/>
    <w:rsid w:val="00D15CEE"/>
    <w:rsid w:val="00D163FF"/>
    <w:rsid w:val="00D20EE7"/>
    <w:rsid w:val="00D24FEA"/>
    <w:rsid w:val="00D25515"/>
    <w:rsid w:val="00D3309E"/>
    <w:rsid w:val="00D5107F"/>
    <w:rsid w:val="00D52D8A"/>
    <w:rsid w:val="00D61777"/>
    <w:rsid w:val="00D74ED6"/>
    <w:rsid w:val="00D83B55"/>
    <w:rsid w:val="00D86CC2"/>
    <w:rsid w:val="00DA2544"/>
    <w:rsid w:val="00DB544C"/>
    <w:rsid w:val="00DE184E"/>
    <w:rsid w:val="00DF61C1"/>
    <w:rsid w:val="00DF6D7A"/>
    <w:rsid w:val="00E00D3D"/>
    <w:rsid w:val="00E27829"/>
    <w:rsid w:val="00E367DD"/>
    <w:rsid w:val="00E44827"/>
    <w:rsid w:val="00E55DC7"/>
    <w:rsid w:val="00E702D5"/>
    <w:rsid w:val="00E7063E"/>
    <w:rsid w:val="00E726F8"/>
    <w:rsid w:val="00E91355"/>
    <w:rsid w:val="00E91BC6"/>
    <w:rsid w:val="00E96D1D"/>
    <w:rsid w:val="00EB03CB"/>
    <w:rsid w:val="00EB26E4"/>
    <w:rsid w:val="00EB71DD"/>
    <w:rsid w:val="00EC4AE6"/>
    <w:rsid w:val="00EC599E"/>
    <w:rsid w:val="00ED2588"/>
    <w:rsid w:val="00EE5A86"/>
    <w:rsid w:val="00EE626B"/>
    <w:rsid w:val="00EF3A3D"/>
    <w:rsid w:val="00F00ADE"/>
    <w:rsid w:val="00F07A12"/>
    <w:rsid w:val="00F11E5F"/>
    <w:rsid w:val="00F14B70"/>
    <w:rsid w:val="00F3301E"/>
    <w:rsid w:val="00F35CF6"/>
    <w:rsid w:val="00F3667F"/>
    <w:rsid w:val="00F37700"/>
    <w:rsid w:val="00F53638"/>
    <w:rsid w:val="00F56AFB"/>
    <w:rsid w:val="00F632A8"/>
    <w:rsid w:val="00F661AA"/>
    <w:rsid w:val="00F8247F"/>
    <w:rsid w:val="00F90937"/>
    <w:rsid w:val="00F94D0A"/>
    <w:rsid w:val="00FB0B8C"/>
    <w:rsid w:val="00FB6365"/>
    <w:rsid w:val="00FC26A3"/>
    <w:rsid w:val="00FE1045"/>
    <w:rsid w:val="00FE3A37"/>
    <w:rsid w:val="00FF2DC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09D"/>
    <w:pPr>
      <w:suppressAutoHyphens/>
    </w:pPr>
    <w:rPr>
      <w:rFonts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9B409D"/>
    <w:rPr>
      <w:rFonts w:ascii="Symbol" w:hAnsi="Symbol"/>
    </w:rPr>
  </w:style>
  <w:style w:type="character" w:customStyle="1" w:styleId="WW8Num1z1">
    <w:name w:val="WW8Num1z1"/>
    <w:rsid w:val="009B409D"/>
    <w:rPr>
      <w:rFonts w:ascii="Courier New" w:hAnsi="Courier New" w:cs="Courier New"/>
    </w:rPr>
  </w:style>
  <w:style w:type="character" w:customStyle="1" w:styleId="WW8Num1z2">
    <w:name w:val="WW8Num1z2"/>
    <w:rsid w:val="009B409D"/>
    <w:rPr>
      <w:rFonts w:ascii="Wingdings" w:hAnsi="Wingdings"/>
    </w:rPr>
  </w:style>
  <w:style w:type="character" w:customStyle="1" w:styleId="WW8Num2z0">
    <w:name w:val="WW8Num2z0"/>
    <w:rsid w:val="009B409D"/>
    <w:rPr>
      <w:rFonts w:ascii="Wingdings" w:hAnsi="Wingdings"/>
    </w:rPr>
  </w:style>
  <w:style w:type="character" w:customStyle="1" w:styleId="WW8Num3z0">
    <w:name w:val="WW8Num3z0"/>
    <w:rsid w:val="009B409D"/>
    <w:rPr>
      <w:rFonts w:ascii="Symbol" w:hAnsi="Symbol"/>
    </w:rPr>
  </w:style>
  <w:style w:type="character" w:customStyle="1" w:styleId="WW8Num3z2">
    <w:name w:val="WW8Num3z2"/>
    <w:rsid w:val="009B409D"/>
    <w:rPr>
      <w:rFonts w:ascii="Wingdings" w:hAnsi="Wingdings"/>
    </w:rPr>
  </w:style>
  <w:style w:type="character" w:customStyle="1" w:styleId="WW8Num3z4">
    <w:name w:val="WW8Num3z4"/>
    <w:rsid w:val="009B409D"/>
    <w:rPr>
      <w:rFonts w:ascii="Courier New" w:hAnsi="Courier New"/>
    </w:rPr>
  </w:style>
  <w:style w:type="character" w:customStyle="1" w:styleId="WW8Num4z0">
    <w:name w:val="WW8Num4z0"/>
    <w:rsid w:val="009B409D"/>
    <w:rPr>
      <w:rFonts w:ascii="Symbol" w:hAnsi="Symbol"/>
    </w:rPr>
  </w:style>
  <w:style w:type="character" w:customStyle="1" w:styleId="WW8Num4z2">
    <w:name w:val="WW8Num4z2"/>
    <w:rsid w:val="009B409D"/>
    <w:rPr>
      <w:rFonts w:ascii="Wingdings" w:hAnsi="Wingdings"/>
    </w:rPr>
  </w:style>
  <w:style w:type="character" w:customStyle="1" w:styleId="WW8Num4z4">
    <w:name w:val="WW8Num4z4"/>
    <w:rsid w:val="009B409D"/>
    <w:rPr>
      <w:rFonts w:ascii="Courier New" w:hAnsi="Courier New"/>
    </w:rPr>
  </w:style>
  <w:style w:type="character" w:customStyle="1" w:styleId="WW8Num5z0">
    <w:name w:val="WW8Num5z0"/>
    <w:rsid w:val="009B409D"/>
    <w:rPr>
      <w:rFonts w:ascii="Symbol" w:hAnsi="Symbol"/>
    </w:rPr>
  </w:style>
  <w:style w:type="character" w:customStyle="1" w:styleId="WW8Num5z1">
    <w:name w:val="WW8Num5z1"/>
    <w:rsid w:val="009B409D"/>
    <w:rPr>
      <w:rFonts w:ascii="Courier New" w:hAnsi="Courier New" w:cs="Courier New"/>
    </w:rPr>
  </w:style>
  <w:style w:type="character" w:customStyle="1" w:styleId="WW8Num5z2">
    <w:name w:val="WW8Num5z2"/>
    <w:rsid w:val="009B409D"/>
    <w:rPr>
      <w:rFonts w:ascii="Wingdings" w:hAnsi="Wingdings"/>
    </w:rPr>
  </w:style>
  <w:style w:type="character" w:customStyle="1" w:styleId="WW8Num6z0">
    <w:name w:val="WW8Num6z0"/>
    <w:rsid w:val="009B409D"/>
    <w:rPr>
      <w:rFonts w:ascii="Symbol" w:hAnsi="Symbol"/>
    </w:rPr>
  </w:style>
  <w:style w:type="character" w:customStyle="1" w:styleId="WW8Num6z1">
    <w:name w:val="WW8Num6z1"/>
    <w:rsid w:val="009B409D"/>
    <w:rPr>
      <w:rFonts w:ascii="Courier New" w:hAnsi="Courier New" w:cs="Courier New"/>
    </w:rPr>
  </w:style>
  <w:style w:type="character" w:customStyle="1" w:styleId="WW8Num6z2">
    <w:name w:val="WW8Num6z2"/>
    <w:rsid w:val="009B409D"/>
    <w:rPr>
      <w:rFonts w:ascii="Wingdings" w:hAnsi="Wingdings"/>
    </w:rPr>
  </w:style>
  <w:style w:type="character" w:customStyle="1" w:styleId="WW8Num7z0">
    <w:name w:val="WW8Num7z0"/>
    <w:rsid w:val="009B409D"/>
    <w:rPr>
      <w:rFonts w:ascii="Symbol" w:hAnsi="Symbol"/>
    </w:rPr>
  </w:style>
  <w:style w:type="character" w:customStyle="1" w:styleId="WW8Num7z2">
    <w:name w:val="WW8Num7z2"/>
    <w:rsid w:val="009B409D"/>
    <w:rPr>
      <w:rFonts w:ascii="Wingdings" w:hAnsi="Wingdings"/>
    </w:rPr>
  </w:style>
  <w:style w:type="character" w:customStyle="1" w:styleId="WW8Num7z4">
    <w:name w:val="WW8Num7z4"/>
    <w:rsid w:val="009B409D"/>
    <w:rPr>
      <w:rFonts w:ascii="Courier New" w:hAnsi="Courier New"/>
    </w:rPr>
  </w:style>
  <w:style w:type="character" w:customStyle="1" w:styleId="WW8Num9z0">
    <w:name w:val="WW8Num9z0"/>
    <w:rsid w:val="009B409D"/>
    <w:rPr>
      <w:rFonts w:ascii="Symbol" w:hAnsi="Symbol"/>
    </w:rPr>
  </w:style>
  <w:style w:type="character" w:customStyle="1" w:styleId="WW8Num9z1">
    <w:name w:val="WW8Num9z1"/>
    <w:rsid w:val="009B409D"/>
    <w:rPr>
      <w:rFonts w:ascii="Courier New" w:hAnsi="Courier New" w:cs="Courier New"/>
    </w:rPr>
  </w:style>
  <w:style w:type="character" w:customStyle="1" w:styleId="WW8Num9z2">
    <w:name w:val="WW8Num9z2"/>
    <w:rsid w:val="009B409D"/>
    <w:rPr>
      <w:rFonts w:ascii="Wingdings" w:hAnsi="Wingdings"/>
    </w:rPr>
  </w:style>
  <w:style w:type="character" w:customStyle="1" w:styleId="WW8Num10z0">
    <w:name w:val="WW8Num10z0"/>
    <w:rsid w:val="009B409D"/>
    <w:rPr>
      <w:rFonts w:ascii="Wingdings" w:hAnsi="Wingdings"/>
    </w:rPr>
  </w:style>
  <w:style w:type="character" w:customStyle="1" w:styleId="WW8Num10z1">
    <w:name w:val="WW8Num10z1"/>
    <w:rsid w:val="009B409D"/>
    <w:rPr>
      <w:rFonts w:ascii="Courier New" w:hAnsi="Courier New" w:cs="Courier New"/>
    </w:rPr>
  </w:style>
  <w:style w:type="character" w:customStyle="1" w:styleId="WW8Num10z3">
    <w:name w:val="WW8Num10z3"/>
    <w:rsid w:val="009B409D"/>
    <w:rPr>
      <w:rFonts w:ascii="Symbol" w:hAnsi="Symbol"/>
    </w:rPr>
  </w:style>
  <w:style w:type="character" w:customStyle="1" w:styleId="WW8Num11z0">
    <w:name w:val="WW8Num11z0"/>
    <w:rsid w:val="009B409D"/>
    <w:rPr>
      <w:rFonts w:ascii="Symbol" w:hAnsi="Symbol"/>
    </w:rPr>
  </w:style>
  <w:style w:type="character" w:customStyle="1" w:styleId="WW8Num11z1">
    <w:name w:val="WW8Num11z1"/>
    <w:rsid w:val="009B409D"/>
    <w:rPr>
      <w:rFonts w:ascii="Courier New" w:hAnsi="Courier New" w:cs="Courier New"/>
    </w:rPr>
  </w:style>
  <w:style w:type="character" w:customStyle="1" w:styleId="WW8Num11z2">
    <w:name w:val="WW8Num11z2"/>
    <w:rsid w:val="009B409D"/>
    <w:rPr>
      <w:rFonts w:ascii="Wingdings" w:hAnsi="Wingdings"/>
    </w:rPr>
  </w:style>
  <w:style w:type="character" w:customStyle="1" w:styleId="WW8Num12z0">
    <w:name w:val="WW8Num12z0"/>
    <w:rsid w:val="009B409D"/>
    <w:rPr>
      <w:rFonts w:ascii="Wingdings" w:hAnsi="Wingdings"/>
    </w:rPr>
  </w:style>
  <w:style w:type="character" w:customStyle="1" w:styleId="WW8Num13z0">
    <w:name w:val="WW8Num13z0"/>
    <w:rsid w:val="009B409D"/>
    <w:rPr>
      <w:rFonts w:ascii="Symbol" w:hAnsi="Symbol"/>
    </w:rPr>
  </w:style>
  <w:style w:type="character" w:customStyle="1" w:styleId="WW8Num13z2">
    <w:name w:val="WW8Num13z2"/>
    <w:rsid w:val="009B409D"/>
    <w:rPr>
      <w:rFonts w:ascii="Wingdings" w:hAnsi="Wingdings"/>
    </w:rPr>
  </w:style>
  <w:style w:type="character" w:customStyle="1" w:styleId="WW8Num13z4">
    <w:name w:val="WW8Num13z4"/>
    <w:rsid w:val="009B409D"/>
    <w:rPr>
      <w:rFonts w:ascii="Courier New" w:hAnsi="Courier New"/>
    </w:rPr>
  </w:style>
  <w:style w:type="character" w:customStyle="1" w:styleId="WW8Num14z0">
    <w:name w:val="WW8Num14z0"/>
    <w:rsid w:val="009B409D"/>
    <w:rPr>
      <w:rFonts w:ascii="Wingdings" w:hAnsi="Wingdings"/>
    </w:rPr>
  </w:style>
  <w:style w:type="character" w:customStyle="1" w:styleId="WW8Num14z1">
    <w:name w:val="WW8Num14z1"/>
    <w:rsid w:val="009B409D"/>
    <w:rPr>
      <w:rFonts w:ascii="Courier New" w:hAnsi="Courier New" w:cs="Courier New"/>
    </w:rPr>
  </w:style>
  <w:style w:type="character" w:customStyle="1" w:styleId="WW8Num14z3">
    <w:name w:val="WW8Num14z3"/>
    <w:rsid w:val="009B409D"/>
    <w:rPr>
      <w:rFonts w:ascii="Symbol" w:hAnsi="Symbol"/>
    </w:rPr>
  </w:style>
  <w:style w:type="character" w:customStyle="1" w:styleId="WW8Num15z0">
    <w:name w:val="WW8Num15z0"/>
    <w:rsid w:val="009B409D"/>
    <w:rPr>
      <w:rFonts w:ascii="Symbol" w:hAnsi="Symbol"/>
    </w:rPr>
  </w:style>
  <w:style w:type="character" w:customStyle="1" w:styleId="WW8Num15z2">
    <w:name w:val="WW8Num15z2"/>
    <w:rsid w:val="009B409D"/>
    <w:rPr>
      <w:rFonts w:ascii="Wingdings" w:hAnsi="Wingdings"/>
    </w:rPr>
  </w:style>
  <w:style w:type="character" w:customStyle="1" w:styleId="WW8Num15z4">
    <w:name w:val="WW8Num15z4"/>
    <w:rsid w:val="009B409D"/>
    <w:rPr>
      <w:rFonts w:ascii="Courier New" w:hAnsi="Courier New"/>
    </w:rPr>
  </w:style>
  <w:style w:type="character" w:customStyle="1" w:styleId="WW8Num16z0">
    <w:name w:val="WW8Num16z0"/>
    <w:rsid w:val="009B409D"/>
    <w:rPr>
      <w:rFonts w:ascii="Wingdings" w:hAnsi="Wingdings"/>
    </w:rPr>
  </w:style>
  <w:style w:type="character" w:customStyle="1" w:styleId="WW8Num16z1">
    <w:name w:val="WW8Num16z1"/>
    <w:rsid w:val="009B409D"/>
    <w:rPr>
      <w:rFonts w:ascii="Courier New" w:hAnsi="Courier New" w:cs="Courier New"/>
    </w:rPr>
  </w:style>
  <w:style w:type="character" w:customStyle="1" w:styleId="WW8Num16z3">
    <w:name w:val="WW8Num16z3"/>
    <w:rsid w:val="009B409D"/>
    <w:rPr>
      <w:rFonts w:ascii="Symbol" w:hAnsi="Symbol"/>
    </w:rPr>
  </w:style>
  <w:style w:type="character" w:customStyle="1" w:styleId="WW8Num17z0">
    <w:name w:val="WW8Num17z0"/>
    <w:rsid w:val="009B409D"/>
    <w:rPr>
      <w:rFonts w:ascii="Wingdings" w:hAnsi="Wingdings"/>
    </w:rPr>
  </w:style>
  <w:style w:type="character" w:customStyle="1" w:styleId="WW8Num18z0">
    <w:name w:val="WW8Num18z0"/>
    <w:rsid w:val="009B409D"/>
    <w:rPr>
      <w:rFonts w:ascii="Symbol" w:hAnsi="Symbol"/>
    </w:rPr>
  </w:style>
  <w:style w:type="character" w:customStyle="1" w:styleId="WW8Num18z1">
    <w:name w:val="WW8Num18z1"/>
    <w:rsid w:val="009B409D"/>
    <w:rPr>
      <w:rFonts w:ascii="Courier New" w:hAnsi="Courier New" w:cs="Courier New"/>
    </w:rPr>
  </w:style>
  <w:style w:type="character" w:customStyle="1" w:styleId="WW8Num18z2">
    <w:name w:val="WW8Num18z2"/>
    <w:rsid w:val="009B409D"/>
    <w:rPr>
      <w:rFonts w:ascii="Wingdings" w:hAnsi="Wingdings"/>
    </w:rPr>
  </w:style>
  <w:style w:type="character" w:customStyle="1" w:styleId="WW8Num19z0">
    <w:name w:val="WW8Num19z0"/>
    <w:rsid w:val="009B409D"/>
    <w:rPr>
      <w:rFonts w:ascii="Wingdings" w:hAnsi="Wingdings"/>
    </w:rPr>
  </w:style>
  <w:style w:type="character" w:customStyle="1" w:styleId="WW8Num19z1">
    <w:name w:val="WW8Num19z1"/>
    <w:rsid w:val="009B409D"/>
    <w:rPr>
      <w:rFonts w:ascii="Courier New" w:hAnsi="Courier New" w:cs="Courier New"/>
    </w:rPr>
  </w:style>
  <w:style w:type="character" w:customStyle="1" w:styleId="WW8Num19z3">
    <w:name w:val="WW8Num19z3"/>
    <w:rsid w:val="009B409D"/>
    <w:rPr>
      <w:rFonts w:ascii="Symbol" w:hAnsi="Symbol"/>
    </w:rPr>
  </w:style>
  <w:style w:type="character" w:customStyle="1" w:styleId="WW8Num20z0">
    <w:name w:val="WW8Num20z0"/>
    <w:rsid w:val="009B409D"/>
    <w:rPr>
      <w:rFonts w:ascii="Symbol" w:hAnsi="Symbol"/>
    </w:rPr>
  </w:style>
  <w:style w:type="character" w:customStyle="1" w:styleId="WW8Num20z2">
    <w:name w:val="WW8Num20z2"/>
    <w:rsid w:val="009B409D"/>
    <w:rPr>
      <w:rFonts w:ascii="Wingdings" w:hAnsi="Wingdings"/>
    </w:rPr>
  </w:style>
  <w:style w:type="character" w:customStyle="1" w:styleId="WW8Num20z4">
    <w:name w:val="WW8Num20z4"/>
    <w:rsid w:val="009B409D"/>
    <w:rPr>
      <w:rFonts w:ascii="Courier New" w:hAnsi="Courier New"/>
    </w:rPr>
  </w:style>
  <w:style w:type="character" w:customStyle="1" w:styleId="WW8Num21z0">
    <w:name w:val="WW8Num21z0"/>
    <w:rsid w:val="009B409D"/>
    <w:rPr>
      <w:rFonts w:ascii="Symbol" w:hAnsi="Symbol"/>
    </w:rPr>
  </w:style>
  <w:style w:type="character" w:customStyle="1" w:styleId="WW8Num21z1">
    <w:name w:val="WW8Num21z1"/>
    <w:rsid w:val="009B409D"/>
    <w:rPr>
      <w:rFonts w:ascii="Courier New" w:hAnsi="Courier New" w:cs="Courier New"/>
    </w:rPr>
  </w:style>
  <w:style w:type="character" w:customStyle="1" w:styleId="WW8Num21z2">
    <w:name w:val="WW8Num21z2"/>
    <w:rsid w:val="009B409D"/>
    <w:rPr>
      <w:rFonts w:ascii="Wingdings" w:hAnsi="Wingdings"/>
    </w:rPr>
  </w:style>
  <w:style w:type="character" w:customStyle="1" w:styleId="HeaderChar">
    <w:name w:val="Header Char"/>
    <w:basedOn w:val="DefaultParagraphFont"/>
    <w:rsid w:val="009B409D"/>
  </w:style>
  <w:style w:type="character" w:customStyle="1" w:styleId="FooterChar">
    <w:name w:val="Footer Char"/>
    <w:basedOn w:val="DefaultParagraphFont"/>
    <w:rsid w:val="009B409D"/>
  </w:style>
  <w:style w:type="character" w:customStyle="1" w:styleId="BalloonTextChar">
    <w:name w:val="Balloon Text Char"/>
    <w:basedOn w:val="DefaultParagraphFont"/>
    <w:rsid w:val="009B409D"/>
    <w:rPr>
      <w:rFonts w:ascii="Tahoma" w:hAnsi="Tahoma" w:cs="Tahoma"/>
      <w:sz w:val="16"/>
      <w:szCs w:val="16"/>
    </w:rPr>
  </w:style>
  <w:style w:type="character" w:styleId="Hyperlink">
    <w:name w:val="Hyperlink"/>
    <w:basedOn w:val="DefaultParagraphFont"/>
    <w:semiHidden/>
    <w:rsid w:val="009B409D"/>
    <w:rPr>
      <w:color w:val="0000FF"/>
      <w:u w:val="single"/>
    </w:rPr>
  </w:style>
  <w:style w:type="character" w:customStyle="1" w:styleId="BodyTextChar">
    <w:name w:val="Body Text Char"/>
    <w:basedOn w:val="DefaultParagraphFont"/>
    <w:rsid w:val="009B409D"/>
    <w:rPr>
      <w:rFonts w:ascii="Arial" w:eastAsia="Times New Roman" w:hAnsi="Arial" w:cs="Times New Roman"/>
      <w:sz w:val="24"/>
      <w:szCs w:val="20"/>
    </w:rPr>
  </w:style>
  <w:style w:type="paragraph" w:customStyle="1" w:styleId="Heading">
    <w:name w:val="Heading"/>
    <w:basedOn w:val="Normal"/>
    <w:next w:val="BodyText"/>
    <w:rsid w:val="009B409D"/>
    <w:pPr>
      <w:keepNext/>
      <w:spacing w:before="240" w:after="120"/>
    </w:pPr>
    <w:rPr>
      <w:rFonts w:ascii="Arial" w:eastAsia="Lucida Sans Unicode" w:hAnsi="Arial" w:cs="Tahoma"/>
      <w:sz w:val="28"/>
      <w:szCs w:val="28"/>
    </w:rPr>
  </w:style>
  <w:style w:type="paragraph" w:styleId="BodyText">
    <w:name w:val="Body Text"/>
    <w:basedOn w:val="Normal"/>
    <w:semiHidden/>
    <w:rsid w:val="009B409D"/>
    <w:rPr>
      <w:rFonts w:ascii="Arial" w:hAnsi="Arial"/>
      <w:sz w:val="24"/>
    </w:rPr>
  </w:style>
  <w:style w:type="paragraph" w:styleId="List">
    <w:name w:val="List"/>
    <w:basedOn w:val="BodyText"/>
    <w:semiHidden/>
    <w:rsid w:val="009B409D"/>
    <w:rPr>
      <w:rFonts w:cs="Tahoma"/>
    </w:rPr>
  </w:style>
  <w:style w:type="paragraph" w:styleId="Caption">
    <w:name w:val="caption"/>
    <w:basedOn w:val="Normal"/>
    <w:qFormat/>
    <w:rsid w:val="009B409D"/>
    <w:pPr>
      <w:suppressLineNumbers/>
      <w:spacing w:before="120" w:after="120"/>
    </w:pPr>
    <w:rPr>
      <w:rFonts w:cs="Tahoma"/>
      <w:i/>
      <w:iCs/>
      <w:sz w:val="24"/>
      <w:szCs w:val="24"/>
    </w:rPr>
  </w:style>
  <w:style w:type="paragraph" w:customStyle="1" w:styleId="Index">
    <w:name w:val="Index"/>
    <w:basedOn w:val="Normal"/>
    <w:rsid w:val="009B409D"/>
    <w:pPr>
      <w:suppressLineNumbers/>
    </w:pPr>
    <w:rPr>
      <w:rFonts w:cs="Tahoma"/>
    </w:rPr>
  </w:style>
  <w:style w:type="paragraph" w:styleId="Header">
    <w:name w:val="header"/>
    <w:basedOn w:val="Normal"/>
    <w:semiHidden/>
    <w:rsid w:val="009B409D"/>
  </w:style>
  <w:style w:type="paragraph" w:styleId="Footer">
    <w:name w:val="footer"/>
    <w:basedOn w:val="Normal"/>
    <w:semiHidden/>
    <w:rsid w:val="009B409D"/>
  </w:style>
  <w:style w:type="paragraph" w:styleId="BalloonText">
    <w:name w:val="Balloon Text"/>
    <w:basedOn w:val="Normal"/>
    <w:rsid w:val="009B409D"/>
    <w:rPr>
      <w:rFonts w:ascii="Tahoma" w:hAnsi="Tahoma" w:cs="Tahoma"/>
      <w:sz w:val="16"/>
      <w:szCs w:val="16"/>
    </w:rPr>
  </w:style>
  <w:style w:type="paragraph" w:customStyle="1" w:styleId="SectionTitle">
    <w:name w:val="Section Title"/>
    <w:basedOn w:val="Normal"/>
    <w:next w:val="Normal"/>
    <w:rsid w:val="009B409D"/>
    <w:pPr>
      <w:shd w:val="clear" w:color="auto" w:fill="E5E5E5"/>
      <w:ind w:left="-86"/>
    </w:pPr>
    <w:rPr>
      <w:rFonts w:ascii="Verdana" w:hAnsi="Verdana"/>
      <w:b/>
      <w:bCs/>
      <w:caps/>
      <w:color w:val="000000"/>
      <w:spacing w:val="-10"/>
      <w:u w:val="single"/>
    </w:rPr>
  </w:style>
  <w:style w:type="paragraph" w:styleId="ListParagraph">
    <w:name w:val="List Paragraph"/>
    <w:basedOn w:val="Normal"/>
    <w:uiPriority w:val="34"/>
    <w:qFormat/>
    <w:rsid w:val="009B409D"/>
    <w:pPr>
      <w:ind w:left="720"/>
    </w:pPr>
  </w:style>
  <w:style w:type="character" w:styleId="Emphasis">
    <w:name w:val="Emphasis"/>
    <w:basedOn w:val="DefaultParagraphFont"/>
    <w:uiPriority w:val="20"/>
    <w:qFormat/>
    <w:rsid w:val="00EF3A3D"/>
    <w:rPr>
      <w:i/>
      <w:iCs/>
    </w:rPr>
  </w:style>
  <w:style w:type="character" w:customStyle="1" w:styleId="apple-converted-space">
    <w:name w:val="apple-converted-space"/>
    <w:basedOn w:val="DefaultParagraphFont"/>
    <w:rsid w:val="00EF3A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09D"/>
    <w:pPr>
      <w:suppressAutoHyphens/>
    </w:pPr>
    <w:rPr>
      <w:rFonts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9B409D"/>
    <w:rPr>
      <w:rFonts w:ascii="Symbol" w:hAnsi="Symbol"/>
    </w:rPr>
  </w:style>
  <w:style w:type="character" w:customStyle="1" w:styleId="WW8Num1z1">
    <w:name w:val="WW8Num1z1"/>
    <w:rsid w:val="009B409D"/>
    <w:rPr>
      <w:rFonts w:ascii="Courier New" w:hAnsi="Courier New" w:cs="Courier New"/>
    </w:rPr>
  </w:style>
  <w:style w:type="character" w:customStyle="1" w:styleId="WW8Num1z2">
    <w:name w:val="WW8Num1z2"/>
    <w:rsid w:val="009B409D"/>
    <w:rPr>
      <w:rFonts w:ascii="Wingdings" w:hAnsi="Wingdings"/>
    </w:rPr>
  </w:style>
  <w:style w:type="character" w:customStyle="1" w:styleId="WW8Num2z0">
    <w:name w:val="WW8Num2z0"/>
    <w:rsid w:val="009B409D"/>
    <w:rPr>
      <w:rFonts w:ascii="Wingdings" w:hAnsi="Wingdings"/>
    </w:rPr>
  </w:style>
  <w:style w:type="character" w:customStyle="1" w:styleId="WW8Num3z0">
    <w:name w:val="WW8Num3z0"/>
    <w:rsid w:val="009B409D"/>
    <w:rPr>
      <w:rFonts w:ascii="Symbol" w:hAnsi="Symbol"/>
    </w:rPr>
  </w:style>
  <w:style w:type="character" w:customStyle="1" w:styleId="WW8Num3z2">
    <w:name w:val="WW8Num3z2"/>
    <w:rsid w:val="009B409D"/>
    <w:rPr>
      <w:rFonts w:ascii="Wingdings" w:hAnsi="Wingdings"/>
    </w:rPr>
  </w:style>
  <w:style w:type="character" w:customStyle="1" w:styleId="WW8Num3z4">
    <w:name w:val="WW8Num3z4"/>
    <w:rsid w:val="009B409D"/>
    <w:rPr>
      <w:rFonts w:ascii="Courier New" w:hAnsi="Courier New"/>
    </w:rPr>
  </w:style>
  <w:style w:type="character" w:customStyle="1" w:styleId="WW8Num4z0">
    <w:name w:val="WW8Num4z0"/>
    <w:rsid w:val="009B409D"/>
    <w:rPr>
      <w:rFonts w:ascii="Symbol" w:hAnsi="Symbol"/>
    </w:rPr>
  </w:style>
  <w:style w:type="character" w:customStyle="1" w:styleId="WW8Num4z2">
    <w:name w:val="WW8Num4z2"/>
    <w:rsid w:val="009B409D"/>
    <w:rPr>
      <w:rFonts w:ascii="Wingdings" w:hAnsi="Wingdings"/>
    </w:rPr>
  </w:style>
  <w:style w:type="character" w:customStyle="1" w:styleId="WW8Num4z4">
    <w:name w:val="WW8Num4z4"/>
    <w:rsid w:val="009B409D"/>
    <w:rPr>
      <w:rFonts w:ascii="Courier New" w:hAnsi="Courier New"/>
    </w:rPr>
  </w:style>
  <w:style w:type="character" w:customStyle="1" w:styleId="WW8Num5z0">
    <w:name w:val="WW8Num5z0"/>
    <w:rsid w:val="009B409D"/>
    <w:rPr>
      <w:rFonts w:ascii="Symbol" w:hAnsi="Symbol"/>
    </w:rPr>
  </w:style>
  <w:style w:type="character" w:customStyle="1" w:styleId="WW8Num5z1">
    <w:name w:val="WW8Num5z1"/>
    <w:rsid w:val="009B409D"/>
    <w:rPr>
      <w:rFonts w:ascii="Courier New" w:hAnsi="Courier New" w:cs="Courier New"/>
    </w:rPr>
  </w:style>
  <w:style w:type="character" w:customStyle="1" w:styleId="WW8Num5z2">
    <w:name w:val="WW8Num5z2"/>
    <w:rsid w:val="009B409D"/>
    <w:rPr>
      <w:rFonts w:ascii="Wingdings" w:hAnsi="Wingdings"/>
    </w:rPr>
  </w:style>
  <w:style w:type="character" w:customStyle="1" w:styleId="WW8Num6z0">
    <w:name w:val="WW8Num6z0"/>
    <w:rsid w:val="009B409D"/>
    <w:rPr>
      <w:rFonts w:ascii="Symbol" w:hAnsi="Symbol"/>
    </w:rPr>
  </w:style>
  <w:style w:type="character" w:customStyle="1" w:styleId="WW8Num6z1">
    <w:name w:val="WW8Num6z1"/>
    <w:rsid w:val="009B409D"/>
    <w:rPr>
      <w:rFonts w:ascii="Courier New" w:hAnsi="Courier New" w:cs="Courier New"/>
    </w:rPr>
  </w:style>
  <w:style w:type="character" w:customStyle="1" w:styleId="WW8Num6z2">
    <w:name w:val="WW8Num6z2"/>
    <w:rsid w:val="009B409D"/>
    <w:rPr>
      <w:rFonts w:ascii="Wingdings" w:hAnsi="Wingdings"/>
    </w:rPr>
  </w:style>
  <w:style w:type="character" w:customStyle="1" w:styleId="WW8Num7z0">
    <w:name w:val="WW8Num7z0"/>
    <w:rsid w:val="009B409D"/>
    <w:rPr>
      <w:rFonts w:ascii="Symbol" w:hAnsi="Symbol"/>
    </w:rPr>
  </w:style>
  <w:style w:type="character" w:customStyle="1" w:styleId="WW8Num7z2">
    <w:name w:val="WW8Num7z2"/>
    <w:rsid w:val="009B409D"/>
    <w:rPr>
      <w:rFonts w:ascii="Wingdings" w:hAnsi="Wingdings"/>
    </w:rPr>
  </w:style>
  <w:style w:type="character" w:customStyle="1" w:styleId="WW8Num7z4">
    <w:name w:val="WW8Num7z4"/>
    <w:rsid w:val="009B409D"/>
    <w:rPr>
      <w:rFonts w:ascii="Courier New" w:hAnsi="Courier New"/>
    </w:rPr>
  </w:style>
  <w:style w:type="character" w:customStyle="1" w:styleId="WW8Num9z0">
    <w:name w:val="WW8Num9z0"/>
    <w:rsid w:val="009B409D"/>
    <w:rPr>
      <w:rFonts w:ascii="Symbol" w:hAnsi="Symbol"/>
    </w:rPr>
  </w:style>
  <w:style w:type="character" w:customStyle="1" w:styleId="WW8Num9z1">
    <w:name w:val="WW8Num9z1"/>
    <w:rsid w:val="009B409D"/>
    <w:rPr>
      <w:rFonts w:ascii="Courier New" w:hAnsi="Courier New" w:cs="Courier New"/>
    </w:rPr>
  </w:style>
  <w:style w:type="character" w:customStyle="1" w:styleId="WW8Num9z2">
    <w:name w:val="WW8Num9z2"/>
    <w:rsid w:val="009B409D"/>
    <w:rPr>
      <w:rFonts w:ascii="Wingdings" w:hAnsi="Wingdings"/>
    </w:rPr>
  </w:style>
  <w:style w:type="character" w:customStyle="1" w:styleId="WW8Num10z0">
    <w:name w:val="WW8Num10z0"/>
    <w:rsid w:val="009B409D"/>
    <w:rPr>
      <w:rFonts w:ascii="Wingdings" w:hAnsi="Wingdings"/>
    </w:rPr>
  </w:style>
  <w:style w:type="character" w:customStyle="1" w:styleId="WW8Num10z1">
    <w:name w:val="WW8Num10z1"/>
    <w:rsid w:val="009B409D"/>
    <w:rPr>
      <w:rFonts w:ascii="Courier New" w:hAnsi="Courier New" w:cs="Courier New"/>
    </w:rPr>
  </w:style>
  <w:style w:type="character" w:customStyle="1" w:styleId="WW8Num10z3">
    <w:name w:val="WW8Num10z3"/>
    <w:rsid w:val="009B409D"/>
    <w:rPr>
      <w:rFonts w:ascii="Symbol" w:hAnsi="Symbol"/>
    </w:rPr>
  </w:style>
  <w:style w:type="character" w:customStyle="1" w:styleId="WW8Num11z0">
    <w:name w:val="WW8Num11z0"/>
    <w:rsid w:val="009B409D"/>
    <w:rPr>
      <w:rFonts w:ascii="Symbol" w:hAnsi="Symbol"/>
    </w:rPr>
  </w:style>
  <w:style w:type="character" w:customStyle="1" w:styleId="WW8Num11z1">
    <w:name w:val="WW8Num11z1"/>
    <w:rsid w:val="009B409D"/>
    <w:rPr>
      <w:rFonts w:ascii="Courier New" w:hAnsi="Courier New" w:cs="Courier New"/>
    </w:rPr>
  </w:style>
  <w:style w:type="character" w:customStyle="1" w:styleId="WW8Num11z2">
    <w:name w:val="WW8Num11z2"/>
    <w:rsid w:val="009B409D"/>
    <w:rPr>
      <w:rFonts w:ascii="Wingdings" w:hAnsi="Wingdings"/>
    </w:rPr>
  </w:style>
  <w:style w:type="character" w:customStyle="1" w:styleId="WW8Num12z0">
    <w:name w:val="WW8Num12z0"/>
    <w:rsid w:val="009B409D"/>
    <w:rPr>
      <w:rFonts w:ascii="Wingdings" w:hAnsi="Wingdings"/>
    </w:rPr>
  </w:style>
  <w:style w:type="character" w:customStyle="1" w:styleId="WW8Num13z0">
    <w:name w:val="WW8Num13z0"/>
    <w:rsid w:val="009B409D"/>
    <w:rPr>
      <w:rFonts w:ascii="Symbol" w:hAnsi="Symbol"/>
    </w:rPr>
  </w:style>
  <w:style w:type="character" w:customStyle="1" w:styleId="WW8Num13z2">
    <w:name w:val="WW8Num13z2"/>
    <w:rsid w:val="009B409D"/>
    <w:rPr>
      <w:rFonts w:ascii="Wingdings" w:hAnsi="Wingdings"/>
    </w:rPr>
  </w:style>
  <w:style w:type="character" w:customStyle="1" w:styleId="WW8Num13z4">
    <w:name w:val="WW8Num13z4"/>
    <w:rsid w:val="009B409D"/>
    <w:rPr>
      <w:rFonts w:ascii="Courier New" w:hAnsi="Courier New"/>
    </w:rPr>
  </w:style>
  <w:style w:type="character" w:customStyle="1" w:styleId="WW8Num14z0">
    <w:name w:val="WW8Num14z0"/>
    <w:rsid w:val="009B409D"/>
    <w:rPr>
      <w:rFonts w:ascii="Wingdings" w:hAnsi="Wingdings"/>
    </w:rPr>
  </w:style>
  <w:style w:type="character" w:customStyle="1" w:styleId="WW8Num14z1">
    <w:name w:val="WW8Num14z1"/>
    <w:rsid w:val="009B409D"/>
    <w:rPr>
      <w:rFonts w:ascii="Courier New" w:hAnsi="Courier New" w:cs="Courier New"/>
    </w:rPr>
  </w:style>
  <w:style w:type="character" w:customStyle="1" w:styleId="WW8Num14z3">
    <w:name w:val="WW8Num14z3"/>
    <w:rsid w:val="009B409D"/>
    <w:rPr>
      <w:rFonts w:ascii="Symbol" w:hAnsi="Symbol"/>
    </w:rPr>
  </w:style>
  <w:style w:type="character" w:customStyle="1" w:styleId="WW8Num15z0">
    <w:name w:val="WW8Num15z0"/>
    <w:rsid w:val="009B409D"/>
    <w:rPr>
      <w:rFonts w:ascii="Symbol" w:hAnsi="Symbol"/>
    </w:rPr>
  </w:style>
  <w:style w:type="character" w:customStyle="1" w:styleId="WW8Num15z2">
    <w:name w:val="WW8Num15z2"/>
    <w:rsid w:val="009B409D"/>
    <w:rPr>
      <w:rFonts w:ascii="Wingdings" w:hAnsi="Wingdings"/>
    </w:rPr>
  </w:style>
  <w:style w:type="character" w:customStyle="1" w:styleId="WW8Num15z4">
    <w:name w:val="WW8Num15z4"/>
    <w:rsid w:val="009B409D"/>
    <w:rPr>
      <w:rFonts w:ascii="Courier New" w:hAnsi="Courier New"/>
    </w:rPr>
  </w:style>
  <w:style w:type="character" w:customStyle="1" w:styleId="WW8Num16z0">
    <w:name w:val="WW8Num16z0"/>
    <w:rsid w:val="009B409D"/>
    <w:rPr>
      <w:rFonts w:ascii="Wingdings" w:hAnsi="Wingdings"/>
    </w:rPr>
  </w:style>
  <w:style w:type="character" w:customStyle="1" w:styleId="WW8Num16z1">
    <w:name w:val="WW8Num16z1"/>
    <w:rsid w:val="009B409D"/>
    <w:rPr>
      <w:rFonts w:ascii="Courier New" w:hAnsi="Courier New" w:cs="Courier New"/>
    </w:rPr>
  </w:style>
  <w:style w:type="character" w:customStyle="1" w:styleId="WW8Num16z3">
    <w:name w:val="WW8Num16z3"/>
    <w:rsid w:val="009B409D"/>
    <w:rPr>
      <w:rFonts w:ascii="Symbol" w:hAnsi="Symbol"/>
    </w:rPr>
  </w:style>
  <w:style w:type="character" w:customStyle="1" w:styleId="WW8Num17z0">
    <w:name w:val="WW8Num17z0"/>
    <w:rsid w:val="009B409D"/>
    <w:rPr>
      <w:rFonts w:ascii="Wingdings" w:hAnsi="Wingdings"/>
    </w:rPr>
  </w:style>
  <w:style w:type="character" w:customStyle="1" w:styleId="WW8Num18z0">
    <w:name w:val="WW8Num18z0"/>
    <w:rsid w:val="009B409D"/>
    <w:rPr>
      <w:rFonts w:ascii="Symbol" w:hAnsi="Symbol"/>
    </w:rPr>
  </w:style>
  <w:style w:type="character" w:customStyle="1" w:styleId="WW8Num18z1">
    <w:name w:val="WW8Num18z1"/>
    <w:rsid w:val="009B409D"/>
    <w:rPr>
      <w:rFonts w:ascii="Courier New" w:hAnsi="Courier New" w:cs="Courier New"/>
    </w:rPr>
  </w:style>
  <w:style w:type="character" w:customStyle="1" w:styleId="WW8Num18z2">
    <w:name w:val="WW8Num18z2"/>
    <w:rsid w:val="009B409D"/>
    <w:rPr>
      <w:rFonts w:ascii="Wingdings" w:hAnsi="Wingdings"/>
    </w:rPr>
  </w:style>
  <w:style w:type="character" w:customStyle="1" w:styleId="WW8Num19z0">
    <w:name w:val="WW8Num19z0"/>
    <w:rsid w:val="009B409D"/>
    <w:rPr>
      <w:rFonts w:ascii="Wingdings" w:hAnsi="Wingdings"/>
    </w:rPr>
  </w:style>
  <w:style w:type="character" w:customStyle="1" w:styleId="WW8Num19z1">
    <w:name w:val="WW8Num19z1"/>
    <w:rsid w:val="009B409D"/>
    <w:rPr>
      <w:rFonts w:ascii="Courier New" w:hAnsi="Courier New" w:cs="Courier New"/>
    </w:rPr>
  </w:style>
  <w:style w:type="character" w:customStyle="1" w:styleId="WW8Num19z3">
    <w:name w:val="WW8Num19z3"/>
    <w:rsid w:val="009B409D"/>
    <w:rPr>
      <w:rFonts w:ascii="Symbol" w:hAnsi="Symbol"/>
    </w:rPr>
  </w:style>
  <w:style w:type="character" w:customStyle="1" w:styleId="WW8Num20z0">
    <w:name w:val="WW8Num20z0"/>
    <w:rsid w:val="009B409D"/>
    <w:rPr>
      <w:rFonts w:ascii="Symbol" w:hAnsi="Symbol"/>
    </w:rPr>
  </w:style>
  <w:style w:type="character" w:customStyle="1" w:styleId="WW8Num20z2">
    <w:name w:val="WW8Num20z2"/>
    <w:rsid w:val="009B409D"/>
    <w:rPr>
      <w:rFonts w:ascii="Wingdings" w:hAnsi="Wingdings"/>
    </w:rPr>
  </w:style>
  <w:style w:type="character" w:customStyle="1" w:styleId="WW8Num20z4">
    <w:name w:val="WW8Num20z4"/>
    <w:rsid w:val="009B409D"/>
    <w:rPr>
      <w:rFonts w:ascii="Courier New" w:hAnsi="Courier New"/>
    </w:rPr>
  </w:style>
  <w:style w:type="character" w:customStyle="1" w:styleId="WW8Num21z0">
    <w:name w:val="WW8Num21z0"/>
    <w:rsid w:val="009B409D"/>
    <w:rPr>
      <w:rFonts w:ascii="Symbol" w:hAnsi="Symbol"/>
    </w:rPr>
  </w:style>
  <w:style w:type="character" w:customStyle="1" w:styleId="WW8Num21z1">
    <w:name w:val="WW8Num21z1"/>
    <w:rsid w:val="009B409D"/>
    <w:rPr>
      <w:rFonts w:ascii="Courier New" w:hAnsi="Courier New" w:cs="Courier New"/>
    </w:rPr>
  </w:style>
  <w:style w:type="character" w:customStyle="1" w:styleId="WW8Num21z2">
    <w:name w:val="WW8Num21z2"/>
    <w:rsid w:val="009B409D"/>
    <w:rPr>
      <w:rFonts w:ascii="Wingdings" w:hAnsi="Wingdings"/>
    </w:rPr>
  </w:style>
  <w:style w:type="character" w:customStyle="1" w:styleId="HeaderChar">
    <w:name w:val="Header Char"/>
    <w:basedOn w:val="DefaultParagraphFont"/>
    <w:rsid w:val="009B409D"/>
  </w:style>
  <w:style w:type="character" w:customStyle="1" w:styleId="FooterChar">
    <w:name w:val="Footer Char"/>
    <w:basedOn w:val="DefaultParagraphFont"/>
    <w:rsid w:val="009B409D"/>
  </w:style>
  <w:style w:type="character" w:customStyle="1" w:styleId="BalloonTextChar">
    <w:name w:val="Balloon Text Char"/>
    <w:basedOn w:val="DefaultParagraphFont"/>
    <w:rsid w:val="009B409D"/>
    <w:rPr>
      <w:rFonts w:ascii="Tahoma" w:hAnsi="Tahoma" w:cs="Tahoma"/>
      <w:sz w:val="16"/>
      <w:szCs w:val="16"/>
    </w:rPr>
  </w:style>
  <w:style w:type="character" w:styleId="Hyperlink">
    <w:name w:val="Hyperlink"/>
    <w:basedOn w:val="DefaultParagraphFont"/>
    <w:semiHidden/>
    <w:rsid w:val="009B409D"/>
    <w:rPr>
      <w:color w:val="0000FF"/>
      <w:u w:val="single"/>
    </w:rPr>
  </w:style>
  <w:style w:type="character" w:customStyle="1" w:styleId="BodyTextChar">
    <w:name w:val="Body Text Char"/>
    <w:basedOn w:val="DefaultParagraphFont"/>
    <w:rsid w:val="009B409D"/>
    <w:rPr>
      <w:rFonts w:ascii="Arial" w:eastAsia="Times New Roman" w:hAnsi="Arial" w:cs="Times New Roman"/>
      <w:sz w:val="24"/>
      <w:szCs w:val="20"/>
    </w:rPr>
  </w:style>
  <w:style w:type="paragraph" w:customStyle="1" w:styleId="Heading">
    <w:name w:val="Heading"/>
    <w:basedOn w:val="Normal"/>
    <w:next w:val="BodyText"/>
    <w:rsid w:val="009B409D"/>
    <w:pPr>
      <w:keepNext/>
      <w:spacing w:before="240" w:after="120"/>
    </w:pPr>
    <w:rPr>
      <w:rFonts w:ascii="Arial" w:eastAsia="Lucida Sans Unicode" w:hAnsi="Arial" w:cs="Tahoma"/>
      <w:sz w:val="28"/>
      <w:szCs w:val="28"/>
    </w:rPr>
  </w:style>
  <w:style w:type="paragraph" w:styleId="BodyText">
    <w:name w:val="Body Text"/>
    <w:basedOn w:val="Normal"/>
    <w:semiHidden/>
    <w:rsid w:val="009B409D"/>
    <w:rPr>
      <w:rFonts w:ascii="Arial" w:hAnsi="Arial"/>
      <w:sz w:val="24"/>
    </w:rPr>
  </w:style>
  <w:style w:type="paragraph" w:styleId="List">
    <w:name w:val="List"/>
    <w:basedOn w:val="BodyText"/>
    <w:semiHidden/>
    <w:rsid w:val="009B409D"/>
    <w:rPr>
      <w:rFonts w:cs="Tahoma"/>
    </w:rPr>
  </w:style>
  <w:style w:type="paragraph" w:styleId="Caption">
    <w:name w:val="caption"/>
    <w:basedOn w:val="Normal"/>
    <w:qFormat/>
    <w:rsid w:val="009B409D"/>
    <w:pPr>
      <w:suppressLineNumbers/>
      <w:spacing w:before="120" w:after="120"/>
    </w:pPr>
    <w:rPr>
      <w:rFonts w:cs="Tahoma"/>
      <w:i/>
      <w:iCs/>
      <w:sz w:val="24"/>
      <w:szCs w:val="24"/>
    </w:rPr>
  </w:style>
  <w:style w:type="paragraph" w:customStyle="1" w:styleId="Index">
    <w:name w:val="Index"/>
    <w:basedOn w:val="Normal"/>
    <w:rsid w:val="009B409D"/>
    <w:pPr>
      <w:suppressLineNumbers/>
    </w:pPr>
    <w:rPr>
      <w:rFonts w:cs="Tahoma"/>
    </w:rPr>
  </w:style>
  <w:style w:type="paragraph" w:styleId="Header">
    <w:name w:val="header"/>
    <w:basedOn w:val="Normal"/>
    <w:semiHidden/>
    <w:rsid w:val="009B409D"/>
  </w:style>
  <w:style w:type="paragraph" w:styleId="Footer">
    <w:name w:val="footer"/>
    <w:basedOn w:val="Normal"/>
    <w:semiHidden/>
    <w:rsid w:val="009B409D"/>
  </w:style>
  <w:style w:type="paragraph" w:styleId="BalloonText">
    <w:name w:val="Balloon Text"/>
    <w:basedOn w:val="Normal"/>
    <w:rsid w:val="009B409D"/>
    <w:rPr>
      <w:rFonts w:ascii="Tahoma" w:hAnsi="Tahoma" w:cs="Tahoma"/>
      <w:sz w:val="16"/>
      <w:szCs w:val="16"/>
    </w:rPr>
  </w:style>
  <w:style w:type="paragraph" w:customStyle="1" w:styleId="SectionTitle">
    <w:name w:val="Section Title"/>
    <w:basedOn w:val="Normal"/>
    <w:next w:val="Normal"/>
    <w:rsid w:val="009B409D"/>
    <w:pPr>
      <w:shd w:val="clear" w:color="auto" w:fill="E5E5E5"/>
      <w:ind w:left="-86"/>
    </w:pPr>
    <w:rPr>
      <w:rFonts w:ascii="Verdana" w:hAnsi="Verdana"/>
      <w:b/>
      <w:bCs/>
      <w:caps/>
      <w:color w:val="000000"/>
      <w:spacing w:val="-10"/>
      <w:u w:val="single"/>
    </w:rPr>
  </w:style>
  <w:style w:type="paragraph" w:styleId="ListParagraph">
    <w:name w:val="List Paragraph"/>
    <w:basedOn w:val="Normal"/>
    <w:qFormat/>
    <w:rsid w:val="009B409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Amity</dc:creator>
  <cp:lastModifiedBy>Reddy's</cp:lastModifiedBy>
  <cp:revision>8</cp:revision>
  <cp:lastPrinted>2011-03-10T15:28:00Z</cp:lastPrinted>
  <dcterms:created xsi:type="dcterms:W3CDTF">2017-11-19T06:22:00Z</dcterms:created>
  <dcterms:modified xsi:type="dcterms:W3CDTF">2019-07-08T04:56:00Z</dcterms:modified>
</cp:coreProperties>
</file>